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1F858" w14:textId="77777777" w:rsidR="00823220" w:rsidRDefault="00823220">
      <w:pPr>
        <w:spacing w:line="278" w:lineRule="exact"/>
        <w:rPr>
          <w:rFonts w:ascii="Times New Roman" w:eastAsia="Times New Roman" w:hAnsi="Times New Roman"/>
          <w:sz w:val="24"/>
        </w:rPr>
      </w:pPr>
    </w:p>
    <w:p w14:paraId="1EF14207" w14:textId="008629FF" w:rsidR="00823220" w:rsidRDefault="00506C0B">
      <w:pPr>
        <w:spacing w:line="0" w:lineRule="atLeast"/>
        <w:ind w:left="6764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Załącznik nr </w:t>
      </w:r>
      <w:r w:rsidR="007109EC"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287EDC56" w14:textId="77777777" w:rsidR="00823220" w:rsidRDefault="00823220">
      <w:pPr>
        <w:spacing w:line="17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5D7A842" w14:textId="77777777" w:rsidR="00823220" w:rsidRDefault="00823220">
      <w:pPr>
        <w:spacing w:line="17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5EBDB9" w14:textId="77777777" w:rsidR="00823220" w:rsidRDefault="00823220">
      <w:pPr>
        <w:spacing w:line="17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6A14291" w14:textId="3CCDF5E2" w:rsidR="00823220" w:rsidRDefault="00525D60">
      <w:pPr>
        <w:spacing w:line="0" w:lineRule="atLeast"/>
        <w:ind w:right="-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PROTOKÓŁ ODBIORU</w:t>
      </w:r>
    </w:p>
    <w:p w14:paraId="43837EC8" w14:textId="77777777" w:rsidR="00823220" w:rsidRDefault="00823220">
      <w:pPr>
        <w:spacing w:line="3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6A38AC9" w14:textId="77777777" w:rsidR="00823220" w:rsidRDefault="00823220">
      <w:pPr>
        <w:spacing w:line="3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C154AE" w14:textId="77777777" w:rsidR="007A7909" w:rsidRDefault="00506C0B" w:rsidP="007A7909">
      <w:pPr>
        <w:spacing w:line="360" w:lineRule="auto"/>
        <w:ind w:left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sporządzony w </w:t>
      </w:r>
      <w:r w:rsidR="003A26FA">
        <w:rPr>
          <w:rFonts w:ascii="Times New Roman" w:eastAsia="Times New Roman" w:hAnsi="Times New Roman" w:cs="Times New Roman"/>
          <w:sz w:val="24"/>
          <w:szCs w:val="24"/>
        </w:rPr>
        <w:t xml:space="preserve">Opolu </w:t>
      </w:r>
      <w:r>
        <w:rPr>
          <w:rFonts w:ascii="Times New Roman" w:eastAsia="Times New Roman" w:hAnsi="Times New Roman" w:cs="Times New Roman"/>
          <w:sz w:val="24"/>
          <w:szCs w:val="24"/>
        </w:rPr>
        <w:t>w dniu ………………….. dotyczący odbioru zamówienia realizowan</w:t>
      </w:r>
      <w:r w:rsidR="00525D60">
        <w:rPr>
          <w:rFonts w:ascii="Times New Roman" w:eastAsia="Times New Roman" w:hAnsi="Times New Roman" w:cs="Times New Roman"/>
          <w:sz w:val="24"/>
          <w:szCs w:val="24"/>
        </w:rPr>
        <w:t>ego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 podstawie umowy nr ……………………….… </w:t>
      </w:r>
    </w:p>
    <w:p w14:paraId="6B100979" w14:textId="27FF7893" w:rsidR="00823220" w:rsidRDefault="00506C0B" w:rsidP="007A7909">
      <w:pPr>
        <w:spacing w:line="360" w:lineRule="auto"/>
        <w:ind w:left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zawartej w </w:t>
      </w:r>
      <w:r w:rsidR="009B64C3">
        <w:rPr>
          <w:rFonts w:ascii="Times New Roman" w:eastAsia="Times New Roman" w:hAnsi="Times New Roman" w:cs="Times New Roman"/>
          <w:sz w:val="24"/>
          <w:szCs w:val="24"/>
        </w:rPr>
        <w:t>Opolu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 dniu ……</w:t>
      </w:r>
      <w:r w:rsidR="00BA5B7B">
        <w:rPr>
          <w:rFonts w:ascii="Times New Roman" w:eastAsia="Times New Roman" w:hAnsi="Times New Roman" w:cs="Times New Roman"/>
          <w:sz w:val="24"/>
          <w:szCs w:val="24"/>
        </w:rPr>
        <w:t xml:space="preserve">…12.2025 </w:t>
      </w:r>
      <w:r>
        <w:rPr>
          <w:rFonts w:ascii="Times New Roman" w:eastAsia="Times New Roman" w:hAnsi="Times New Roman" w:cs="Times New Roman"/>
          <w:sz w:val="24"/>
          <w:szCs w:val="24"/>
        </w:rPr>
        <w:t>roku,</w:t>
      </w:r>
    </w:p>
    <w:p w14:paraId="61485998" w14:textId="77777777" w:rsidR="00823220" w:rsidRDefault="00823220">
      <w:pPr>
        <w:spacing w:line="13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FA21920" w14:textId="77777777" w:rsidR="00823220" w:rsidRDefault="00506C0B">
      <w:pPr>
        <w:spacing w:line="352" w:lineRule="auto"/>
        <w:ind w:left="4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pomiędzy:</w:t>
      </w:r>
    </w:p>
    <w:p w14:paraId="78AAB298" w14:textId="77777777" w:rsidR="00823220" w:rsidRDefault="00823220">
      <w:pPr>
        <w:spacing w:line="16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92667B" w14:textId="77777777" w:rsidR="00823220" w:rsidRDefault="00506C0B">
      <w:pPr>
        <w:spacing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Zamawiającym:</w:t>
      </w:r>
    </w:p>
    <w:p w14:paraId="567260DD" w14:textId="77777777" w:rsidR="00823220" w:rsidRDefault="00823220">
      <w:pPr>
        <w:spacing w:line="13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B6440ED" w14:textId="77777777" w:rsidR="00823220" w:rsidRDefault="00823220">
      <w:pPr>
        <w:spacing w:line="13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CD554B4" w14:textId="77777777" w:rsidR="00641844" w:rsidRPr="00641844" w:rsidRDefault="00641844" w:rsidP="00641844">
      <w:pPr>
        <w:spacing w:line="276" w:lineRule="auto"/>
        <w:ind w:right="2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418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Nabywca: Miasto Opole </w:t>
      </w:r>
      <w:r w:rsidRPr="0064184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ul. Rynek 1A 45-015 Opole NIP 754 300 99 77</w:t>
      </w:r>
    </w:p>
    <w:p w14:paraId="0F1F5848" w14:textId="77777777" w:rsidR="00641844" w:rsidRDefault="00641844" w:rsidP="00641844">
      <w:pPr>
        <w:spacing w:line="276" w:lineRule="auto"/>
        <w:ind w:right="20"/>
        <w:jc w:val="center"/>
        <w:rPr>
          <w:rFonts w:eastAsia="Times New Roman" w:cs="Times New Roman"/>
          <w:bCs/>
          <w:lang w:eastAsia="ar-SA"/>
        </w:rPr>
      </w:pPr>
    </w:p>
    <w:p w14:paraId="408A824C" w14:textId="0C8CF9D9" w:rsidR="00641844" w:rsidRPr="00641844" w:rsidRDefault="00641844" w:rsidP="00EB5265">
      <w:pPr>
        <w:spacing w:line="276" w:lineRule="auto"/>
        <w:ind w:right="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418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Odbiorca</w:t>
      </w:r>
      <w:r w:rsidRPr="00B738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: </w:t>
      </w:r>
      <w:r w:rsidR="00B73839" w:rsidRPr="00B738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Zespół</w:t>
      </w:r>
      <w:r w:rsidRPr="00B738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Szkół Zawodowych nr 4 im. Bronisława Koraszewskiego</w:t>
      </w:r>
      <w:r w:rsidRPr="006418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</w:t>
      </w:r>
      <w:r w:rsidRPr="0064184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ul. Hallera 4, 45-867 Opole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 w:rsidRPr="0064184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NIP 754 11 05 978</w:t>
      </w:r>
    </w:p>
    <w:p w14:paraId="54CD505D" w14:textId="77777777" w:rsidR="00641844" w:rsidRPr="00641844" w:rsidRDefault="00641844">
      <w:pPr>
        <w:spacing w:line="13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B12D198" w14:textId="77777777" w:rsidR="00641844" w:rsidRDefault="00641844">
      <w:pPr>
        <w:spacing w:line="13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01B8F06" w14:textId="3A0B1C09" w:rsidR="00823220" w:rsidRDefault="00781C87">
      <w:pPr>
        <w:spacing w:line="0" w:lineRule="atLeast"/>
        <w:ind w:left="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 w:rsidR="00506C0B">
        <w:rPr>
          <w:rFonts w:ascii="Times New Roman" w:eastAsia="Times New Roman" w:hAnsi="Times New Roman" w:cs="Times New Roman"/>
          <w:sz w:val="24"/>
          <w:szCs w:val="24"/>
        </w:rPr>
        <w:t>eprezentowanym przez:</w:t>
      </w:r>
    </w:p>
    <w:p w14:paraId="6C4ACB98" w14:textId="77777777" w:rsidR="00823220" w:rsidRDefault="00823220">
      <w:pPr>
        <w:spacing w:line="13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0ADAEF8" w14:textId="316197B6" w:rsidR="00823220" w:rsidRPr="00425ECC" w:rsidRDefault="00781C87" w:rsidP="00EB5265">
      <w:pPr>
        <w:tabs>
          <w:tab w:val="left" w:pos="424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ECC">
        <w:rPr>
          <w:rFonts w:ascii="Times New Roman" w:hAnsi="Times New Roman" w:cs="Times New Roman"/>
          <w:sz w:val="24"/>
          <w:szCs w:val="24"/>
        </w:rPr>
        <w:t xml:space="preserve">mgr inż. Bożenę Czapską - </w:t>
      </w:r>
      <w:proofErr w:type="spellStart"/>
      <w:r w:rsidRPr="00425ECC">
        <w:rPr>
          <w:rFonts w:ascii="Times New Roman" w:hAnsi="Times New Roman" w:cs="Times New Roman"/>
          <w:sz w:val="24"/>
          <w:szCs w:val="24"/>
        </w:rPr>
        <w:t>Czoch</w:t>
      </w:r>
      <w:proofErr w:type="spellEnd"/>
      <w:r w:rsidRPr="00425ECC">
        <w:rPr>
          <w:rFonts w:ascii="Times New Roman" w:hAnsi="Times New Roman" w:cs="Times New Roman"/>
          <w:sz w:val="24"/>
          <w:szCs w:val="24"/>
        </w:rPr>
        <w:t xml:space="preserve"> – dyrektora Zespołu Szkół Zawodowych nr 4 im Bronisława Koraszewskiego w Opolu</w:t>
      </w:r>
    </w:p>
    <w:p w14:paraId="64BF059C" w14:textId="77777777" w:rsidR="00781C87" w:rsidRDefault="00781C87" w:rsidP="00781C87">
      <w:pPr>
        <w:tabs>
          <w:tab w:val="left" w:pos="424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518711" w14:textId="121870E3" w:rsidR="00781C87" w:rsidRDefault="00781C87" w:rsidP="00781C87">
      <w:pPr>
        <w:tabs>
          <w:tab w:val="left" w:pos="424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</w:p>
    <w:p w14:paraId="5E1638B4" w14:textId="77777777" w:rsidR="00425ECC" w:rsidRDefault="00425ECC" w:rsidP="00781C87">
      <w:pPr>
        <w:tabs>
          <w:tab w:val="left" w:pos="424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21E240D" w14:textId="77777777" w:rsidR="00823220" w:rsidRDefault="00506C0B">
      <w:pPr>
        <w:spacing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Wykonawcą:</w:t>
      </w:r>
    </w:p>
    <w:p w14:paraId="3959FD43" w14:textId="77777777" w:rsidR="00823220" w:rsidRDefault="00823220">
      <w:pPr>
        <w:spacing w:line="13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55B474" w14:textId="77777777" w:rsidR="00823220" w:rsidRDefault="00506C0B">
      <w:pPr>
        <w:spacing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…………………………………………..</w:t>
      </w:r>
    </w:p>
    <w:p w14:paraId="0EF89A10" w14:textId="77777777" w:rsidR="00823220" w:rsidRDefault="00823220">
      <w:pPr>
        <w:spacing w:line="13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23B1C12" w14:textId="77777777" w:rsidR="00823220" w:rsidRDefault="00506C0B">
      <w:pPr>
        <w:spacing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…………………………………………..</w:t>
      </w:r>
    </w:p>
    <w:p w14:paraId="60B0CA96" w14:textId="77777777" w:rsidR="00823220" w:rsidRDefault="00823220">
      <w:pPr>
        <w:spacing w:line="13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958B3A1" w14:textId="77777777" w:rsidR="00823220" w:rsidRDefault="00506C0B">
      <w:pPr>
        <w:spacing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NIP ……………………………………..</w:t>
      </w:r>
    </w:p>
    <w:p w14:paraId="5AF03135" w14:textId="77777777" w:rsidR="00823220" w:rsidRDefault="00823220">
      <w:pPr>
        <w:spacing w:line="13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B9C92B3" w14:textId="77777777" w:rsidR="00823220" w:rsidRDefault="00506C0B">
      <w:pPr>
        <w:spacing w:line="0" w:lineRule="atLeast"/>
        <w:ind w:left="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reprezentowanym przez:</w:t>
      </w:r>
    </w:p>
    <w:p w14:paraId="50B4ABB4" w14:textId="77777777" w:rsidR="00823220" w:rsidRDefault="00823220">
      <w:pPr>
        <w:spacing w:line="13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E2BE797" w14:textId="77777777" w:rsidR="00823220" w:rsidRDefault="00506C0B">
      <w:pPr>
        <w:numPr>
          <w:ilvl w:val="0"/>
          <w:numId w:val="2"/>
        </w:numPr>
        <w:tabs>
          <w:tab w:val="left" w:pos="284"/>
        </w:tabs>
        <w:spacing w:line="0" w:lineRule="atLeast"/>
        <w:ind w:left="284" w:hanging="28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……………………………………..</w:t>
      </w:r>
    </w:p>
    <w:p w14:paraId="35606578" w14:textId="77777777" w:rsidR="00823220" w:rsidRDefault="00823220">
      <w:pPr>
        <w:spacing w:line="37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18AA14" w14:textId="77777777" w:rsidR="000B7673" w:rsidRDefault="000B7673">
      <w:pPr>
        <w:spacing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C0454F" w14:textId="77777777" w:rsidR="000B7673" w:rsidRDefault="000B7673">
      <w:pPr>
        <w:spacing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218FB9" w14:textId="1D418CB9" w:rsidR="00823220" w:rsidRDefault="00506C0B">
      <w:pPr>
        <w:spacing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Przedmiot umowy:</w:t>
      </w:r>
    </w:p>
    <w:p w14:paraId="789391F5" w14:textId="77777777" w:rsidR="00823220" w:rsidRDefault="00823220">
      <w:pPr>
        <w:spacing w:line="1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F2EC9C0" w14:textId="184226BB" w:rsidR="00F7406A" w:rsidRPr="00F7406A" w:rsidRDefault="00F7406A" w:rsidP="00EB5265">
      <w:pPr>
        <w:spacing w:line="27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Hlk56499363"/>
      <w:r w:rsidRPr="00F7406A">
        <w:rPr>
          <w:rFonts w:ascii="Times New Roman" w:hAnsi="Times New Roman" w:cs="Times New Roman"/>
          <w:b/>
          <w:bCs/>
          <w:sz w:val="24"/>
          <w:szCs w:val="24"/>
        </w:rPr>
        <w:t xml:space="preserve">Dostawa zestawów jednolitego ubioru oraz wyposażenia specjalistycznego służącego do realizacji programu szkolenia dla uczniów Oddziału Przygotowania Wojskowego </w:t>
      </w:r>
      <w:r w:rsidRPr="00F740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Publicznego Technikum nr 2 w Zespole Szkół Zawodowych nr 4 im. Bronisława Koraszewskiego w roku szkolnym 2025/2026</w:t>
      </w:r>
    </w:p>
    <w:p w14:paraId="0DA436FA" w14:textId="77777777" w:rsidR="00F7406A" w:rsidRDefault="00F7406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bookmarkEnd w:id="0"/>
    <w:p w14:paraId="0A14E9F3" w14:textId="168CD21C" w:rsidR="00823220" w:rsidRDefault="00506C0B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SPECYFIKACJA PRZEDMIOTOWA I ILOŚCIOWA </w:t>
      </w:r>
    </w:p>
    <w:p w14:paraId="5F5FC00E" w14:textId="77777777" w:rsidR="00823220" w:rsidRDefault="00823220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1A96AA" w14:textId="77777777" w:rsidR="007A7909" w:rsidRDefault="00506C0B" w:rsidP="007A7909">
      <w:pPr>
        <w:spacing w:line="360" w:lineRule="auto"/>
        <w:ind w:left="6" w:right="31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Wykonawca oświadcza, że dostarczony asortyment jest zgodny z zapisami </w:t>
      </w:r>
    </w:p>
    <w:p w14:paraId="7757BC70" w14:textId="1B838F4A" w:rsidR="00823220" w:rsidRDefault="00506C0B" w:rsidP="007A7909">
      <w:pPr>
        <w:spacing w:line="360" w:lineRule="auto"/>
        <w:ind w:left="6" w:right="31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umowy nr </w:t>
      </w:r>
      <w:r w:rsidR="00BA5B7B">
        <w:rPr>
          <w:rFonts w:ascii="Times New Roman" w:eastAsia="Times New Roman" w:hAnsi="Times New Roman"/>
          <w:sz w:val="24"/>
        </w:rPr>
        <w:t>ZSZ4/KG/</w:t>
      </w:r>
      <w:r>
        <w:rPr>
          <w:rFonts w:ascii="Times New Roman" w:eastAsia="Times New Roman" w:hAnsi="Times New Roman"/>
          <w:sz w:val="24"/>
        </w:rPr>
        <w:t>……</w:t>
      </w:r>
      <w:r w:rsidR="00BA5B7B">
        <w:rPr>
          <w:rFonts w:ascii="Times New Roman" w:eastAsia="Times New Roman" w:hAnsi="Times New Roman"/>
          <w:sz w:val="24"/>
        </w:rPr>
        <w:t xml:space="preserve">/2025  </w:t>
      </w:r>
      <w:r>
        <w:rPr>
          <w:rFonts w:ascii="Times New Roman" w:eastAsia="Times New Roman" w:hAnsi="Times New Roman"/>
          <w:sz w:val="24"/>
        </w:rPr>
        <w:t>z dnia ……………………..  r.</w:t>
      </w:r>
    </w:p>
    <w:p w14:paraId="7BE50F57" w14:textId="77777777" w:rsidR="00823220" w:rsidRDefault="00823220">
      <w:pPr>
        <w:spacing w:line="247" w:lineRule="auto"/>
        <w:ind w:left="4" w:right="320"/>
        <w:rPr>
          <w:rFonts w:ascii="Times New Roman" w:eastAsia="Times New Roman" w:hAnsi="Times New Roman"/>
          <w:sz w:val="24"/>
        </w:rPr>
      </w:pPr>
    </w:p>
    <w:p w14:paraId="1D8A8A26" w14:textId="77777777" w:rsidR="00823220" w:rsidRDefault="00823220">
      <w:pPr>
        <w:spacing w:line="247" w:lineRule="auto"/>
        <w:ind w:left="4" w:right="320"/>
        <w:rPr>
          <w:rFonts w:ascii="Times New Roman" w:eastAsia="Times New Roman" w:hAnsi="Times New Roman"/>
          <w:sz w:val="24"/>
        </w:rPr>
      </w:pPr>
    </w:p>
    <w:p w14:paraId="66E28BED" w14:textId="77777777" w:rsidR="00823220" w:rsidRDefault="00823220">
      <w:pPr>
        <w:spacing w:line="247" w:lineRule="auto"/>
        <w:ind w:left="4" w:right="320"/>
        <w:rPr>
          <w:rFonts w:ascii="Times New Roman" w:eastAsia="Times New Roman" w:hAnsi="Times New Roman"/>
          <w:sz w:val="24"/>
        </w:rPr>
      </w:pPr>
    </w:p>
    <w:p w14:paraId="1C1EDED0" w14:textId="77777777" w:rsidR="00823220" w:rsidRDefault="00823220">
      <w:pPr>
        <w:spacing w:line="247" w:lineRule="auto"/>
        <w:ind w:left="4" w:right="320"/>
        <w:rPr>
          <w:rFonts w:ascii="Times New Roman" w:eastAsia="Times New Roman" w:hAnsi="Times New Roman"/>
          <w:sz w:val="24"/>
        </w:rPr>
      </w:pPr>
    </w:p>
    <w:p w14:paraId="0C4D87C9" w14:textId="77777777" w:rsidR="000D5586" w:rsidRPr="0037791B" w:rsidRDefault="000D5586" w:rsidP="000D5586">
      <w:pPr>
        <w:rPr>
          <w:rFonts w:ascii="Arial" w:hAnsi="Arial"/>
          <w:b/>
          <w:bCs/>
          <w:sz w:val="28"/>
          <w:szCs w:val="28"/>
        </w:rPr>
      </w:pPr>
    </w:p>
    <w:p w14:paraId="75978975" w14:textId="78622FBA" w:rsidR="000D5586" w:rsidRPr="00F7406A" w:rsidRDefault="000D5586" w:rsidP="00F7406A">
      <w:pPr>
        <w:pStyle w:val="Akapitzlist"/>
        <w:ind w:left="709"/>
        <w:rPr>
          <w:rFonts w:ascii="Arial" w:hAnsi="Arial" w:cs="Arial"/>
          <w:b/>
          <w:bCs/>
          <w:i/>
          <w:sz w:val="20"/>
          <w:szCs w:val="20"/>
        </w:rPr>
      </w:pPr>
      <w:r w:rsidRPr="00F7406A">
        <w:rPr>
          <w:rFonts w:ascii="Arial" w:hAnsi="Arial" w:cs="Arial"/>
          <w:b/>
          <w:bCs/>
          <w:sz w:val="20"/>
          <w:szCs w:val="20"/>
        </w:rPr>
        <w:t xml:space="preserve">Indywidualny pakiet wyposażenia ucznia klasy OPW w roku szkolnym 2025/2026. </w:t>
      </w:r>
    </w:p>
    <w:tbl>
      <w:tblPr>
        <w:tblStyle w:val="Tabela-Siatka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850"/>
        <w:gridCol w:w="895"/>
        <w:gridCol w:w="1428"/>
        <w:gridCol w:w="1646"/>
        <w:gridCol w:w="1701"/>
      </w:tblGrid>
      <w:tr w:rsidR="000D5586" w:rsidRPr="007E118E" w14:paraId="14561990" w14:textId="77777777" w:rsidTr="000D5586">
        <w:tc>
          <w:tcPr>
            <w:tcW w:w="567" w:type="dxa"/>
            <w:vAlign w:val="center"/>
          </w:tcPr>
          <w:p w14:paraId="51814B28" w14:textId="77777777" w:rsidR="000D5586" w:rsidRPr="007E118E" w:rsidRDefault="000D5586" w:rsidP="000D5586">
            <w:pPr>
              <w:ind w:left="-1179" w:right="904"/>
              <w:jc w:val="center"/>
              <w:rPr>
                <w:rFonts w:ascii="Arial" w:hAnsi="Arial"/>
                <w:sz w:val="20"/>
                <w:szCs w:val="20"/>
              </w:rPr>
            </w:pPr>
            <w:proofErr w:type="spellStart"/>
            <w:r w:rsidRPr="007E118E">
              <w:rPr>
                <w:rFonts w:ascii="Arial" w:hAnsi="Arial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119" w:type="dxa"/>
            <w:vAlign w:val="center"/>
          </w:tcPr>
          <w:p w14:paraId="682D2EE5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E118E"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850" w:type="dxa"/>
            <w:vAlign w:val="center"/>
          </w:tcPr>
          <w:p w14:paraId="286D0094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E118E">
              <w:rPr>
                <w:rFonts w:ascii="Arial" w:hAnsi="Arial"/>
                <w:sz w:val="20"/>
                <w:szCs w:val="20"/>
              </w:rPr>
              <w:t>j.m.</w:t>
            </w:r>
          </w:p>
        </w:tc>
        <w:tc>
          <w:tcPr>
            <w:tcW w:w="895" w:type="dxa"/>
            <w:vAlign w:val="center"/>
          </w:tcPr>
          <w:p w14:paraId="78BBEB21" w14:textId="77777777" w:rsidR="000D5586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E118E">
              <w:rPr>
                <w:rFonts w:ascii="Arial" w:hAnsi="Arial"/>
                <w:sz w:val="20"/>
                <w:szCs w:val="20"/>
              </w:rPr>
              <w:t>Ilość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  <w:p w14:paraId="5C38481F" w14:textId="77777777" w:rsidR="000D5586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dla </w:t>
            </w:r>
          </w:p>
          <w:p w14:paraId="7633C645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ucznia</w:t>
            </w:r>
          </w:p>
        </w:tc>
        <w:tc>
          <w:tcPr>
            <w:tcW w:w="1428" w:type="dxa"/>
          </w:tcPr>
          <w:p w14:paraId="279304F5" w14:textId="1741C83A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 zamówionych</w:t>
            </w:r>
          </w:p>
        </w:tc>
        <w:tc>
          <w:tcPr>
            <w:tcW w:w="1646" w:type="dxa"/>
          </w:tcPr>
          <w:p w14:paraId="4E31E333" w14:textId="6D36EF2B" w:rsidR="000D5586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 dostarczonych</w:t>
            </w:r>
          </w:p>
        </w:tc>
        <w:tc>
          <w:tcPr>
            <w:tcW w:w="1701" w:type="dxa"/>
          </w:tcPr>
          <w:p w14:paraId="6AE5FE35" w14:textId="5EAED2E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Uwagi </w:t>
            </w:r>
          </w:p>
        </w:tc>
      </w:tr>
      <w:tr w:rsidR="000D5586" w:rsidRPr="007E118E" w14:paraId="70F133BF" w14:textId="77777777" w:rsidTr="000D5586">
        <w:tc>
          <w:tcPr>
            <w:tcW w:w="567" w:type="dxa"/>
            <w:vAlign w:val="center"/>
          </w:tcPr>
          <w:p w14:paraId="461F68C7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E118E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14:paraId="3E036E5D" w14:textId="77777777" w:rsidR="000D5586" w:rsidRPr="007E118E" w:rsidRDefault="000D5586" w:rsidP="0077216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7E118E">
              <w:rPr>
                <w:rFonts w:ascii="Arial" w:hAnsi="Arial"/>
                <w:color w:val="000000"/>
                <w:sz w:val="20"/>
                <w:szCs w:val="20"/>
              </w:rPr>
              <w:t xml:space="preserve">Bluza w kolorze jednolitym dla 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szkoły</w:t>
            </w:r>
            <w:r w:rsidRPr="007E118E">
              <w:rPr>
                <w:rFonts w:ascii="Arial" w:hAnsi="Arial"/>
                <w:color w:val="000000"/>
                <w:sz w:val="20"/>
                <w:szCs w:val="20"/>
              </w:rPr>
              <w:t xml:space="preserve"> wg. Wymagań Technicznych  </w:t>
            </w:r>
          </w:p>
        </w:tc>
        <w:tc>
          <w:tcPr>
            <w:tcW w:w="850" w:type="dxa"/>
            <w:vAlign w:val="center"/>
          </w:tcPr>
          <w:p w14:paraId="24ADB7FC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E118E">
              <w:rPr>
                <w:rFonts w:ascii="Arial" w:hAnsi="Arial"/>
                <w:sz w:val="20"/>
                <w:szCs w:val="20"/>
              </w:rPr>
              <w:t>szt.</w:t>
            </w:r>
          </w:p>
        </w:tc>
        <w:tc>
          <w:tcPr>
            <w:tcW w:w="895" w:type="dxa"/>
            <w:vAlign w:val="center"/>
          </w:tcPr>
          <w:p w14:paraId="3777FBFD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428" w:type="dxa"/>
          </w:tcPr>
          <w:p w14:paraId="110AF0A8" w14:textId="3C008FD8" w:rsidR="000D5586" w:rsidRPr="007E118E" w:rsidRDefault="000D5586" w:rsidP="00772161">
            <w:pPr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2</w:t>
            </w:r>
            <w:r w:rsidR="00465871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646" w:type="dxa"/>
          </w:tcPr>
          <w:p w14:paraId="6BBF050A" w14:textId="258A0872" w:rsidR="000D5586" w:rsidRPr="007E118E" w:rsidRDefault="000D5586" w:rsidP="00772161">
            <w:pPr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3150B0" w14:textId="77777777" w:rsidR="000D5586" w:rsidRPr="007E118E" w:rsidRDefault="000D5586" w:rsidP="00772161">
            <w:pPr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0D5586" w:rsidRPr="007E118E" w14:paraId="1F90444B" w14:textId="77777777" w:rsidTr="000D5586">
        <w:tc>
          <w:tcPr>
            <w:tcW w:w="567" w:type="dxa"/>
            <w:vAlign w:val="center"/>
          </w:tcPr>
          <w:p w14:paraId="705B0EFC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E118E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14:paraId="705AC943" w14:textId="77777777" w:rsidR="000D5586" w:rsidRPr="007E118E" w:rsidRDefault="000D5586" w:rsidP="0077216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7E118E">
              <w:rPr>
                <w:rFonts w:ascii="Arial" w:hAnsi="Arial"/>
                <w:color w:val="000000"/>
                <w:sz w:val="20"/>
                <w:szCs w:val="20"/>
              </w:rPr>
              <w:t>Spodnie w kolorze jednolitym dla szkoły wg. Wymagań Technicznych</w:t>
            </w:r>
          </w:p>
        </w:tc>
        <w:tc>
          <w:tcPr>
            <w:tcW w:w="850" w:type="dxa"/>
            <w:vAlign w:val="center"/>
          </w:tcPr>
          <w:p w14:paraId="65E808F2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E118E">
              <w:rPr>
                <w:rFonts w:ascii="Arial" w:hAnsi="Arial"/>
                <w:sz w:val="20"/>
                <w:szCs w:val="20"/>
              </w:rPr>
              <w:t>szt.</w:t>
            </w:r>
          </w:p>
        </w:tc>
        <w:tc>
          <w:tcPr>
            <w:tcW w:w="895" w:type="dxa"/>
            <w:vAlign w:val="center"/>
          </w:tcPr>
          <w:p w14:paraId="11AC24A0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428" w:type="dxa"/>
          </w:tcPr>
          <w:p w14:paraId="1405D982" w14:textId="66CB1387" w:rsidR="000D5586" w:rsidRPr="007E118E" w:rsidRDefault="000D5586" w:rsidP="00772161">
            <w:pPr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2</w:t>
            </w:r>
            <w:r w:rsidR="00465871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646" w:type="dxa"/>
          </w:tcPr>
          <w:p w14:paraId="3F75F95D" w14:textId="3B72C1E6" w:rsidR="000D5586" w:rsidRPr="007E118E" w:rsidRDefault="000D5586" w:rsidP="00772161">
            <w:pPr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BEC33E9" w14:textId="77777777" w:rsidR="000D5586" w:rsidRPr="007E118E" w:rsidRDefault="000D5586" w:rsidP="00772161">
            <w:pPr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0D5586" w:rsidRPr="007E118E" w14:paraId="6F26F3B9" w14:textId="77777777" w:rsidTr="000D5586">
        <w:tc>
          <w:tcPr>
            <w:tcW w:w="567" w:type="dxa"/>
            <w:vAlign w:val="center"/>
          </w:tcPr>
          <w:p w14:paraId="7C98B221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E118E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14:paraId="08F6A7BC" w14:textId="77777777" w:rsidR="000D5586" w:rsidRPr="007E118E" w:rsidRDefault="000D5586" w:rsidP="0077216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7E118E">
              <w:rPr>
                <w:rFonts w:ascii="Arial" w:hAnsi="Arial"/>
                <w:color w:val="000000"/>
                <w:sz w:val="20"/>
                <w:szCs w:val="20"/>
              </w:rPr>
              <w:t>Koszulka T-shirt w kolorze jednolitym dla szkoły</w:t>
            </w:r>
          </w:p>
        </w:tc>
        <w:tc>
          <w:tcPr>
            <w:tcW w:w="850" w:type="dxa"/>
            <w:vAlign w:val="center"/>
          </w:tcPr>
          <w:p w14:paraId="798D81A1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E118E">
              <w:rPr>
                <w:rFonts w:ascii="Arial" w:hAnsi="Arial"/>
                <w:sz w:val="20"/>
                <w:szCs w:val="20"/>
              </w:rPr>
              <w:t>szt.</w:t>
            </w:r>
          </w:p>
        </w:tc>
        <w:tc>
          <w:tcPr>
            <w:tcW w:w="895" w:type="dxa"/>
            <w:vAlign w:val="center"/>
          </w:tcPr>
          <w:p w14:paraId="44B2EF61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428" w:type="dxa"/>
          </w:tcPr>
          <w:p w14:paraId="1F9639AD" w14:textId="15F67FF0" w:rsidR="000D5586" w:rsidRPr="000D5586" w:rsidRDefault="000D5586" w:rsidP="000D5586">
            <w:pPr>
              <w:jc w:val="center"/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</w:pPr>
            <w:r w:rsidRPr="000D5586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465871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646" w:type="dxa"/>
          </w:tcPr>
          <w:p w14:paraId="612F68BA" w14:textId="3C856F25" w:rsidR="000D5586" w:rsidRPr="007E118E" w:rsidRDefault="000D5586" w:rsidP="000D558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2D1A153" w14:textId="77777777" w:rsidR="000D5586" w:rsidRPr="007E118E" w:rsidRDefault="000D5586" w:rsidP="00772161">
            <w:pPr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0D5586" w:rsidRPr="007E118E" w14:paraId="495ADFA0" w14:textId="77777777" w:rsidTr="000D5586">
        <w:tc>
          <w:tcPr>
            <w:tcW w:w="567" w:type="dxa"/>
            <w:vAlign w:val="center"/>
          </w:tcPr>
          <w:p w14:paraId="4460E2BD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E118E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14:paraId="53E7411A" w14:textId="2E63B02A" w:rsidR="000D5586" w:rsidRPr="007E118E" w:rsidRDefault="000D5586" w:rsidP="00EB5265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7E118E">
              <w:rPr>
                <w:rFonts w:ascii="Arial" w:hAnsi="Arial"/>
                <w:color w:val="000000"/>
                <w:sz w:val="20"/>
                <w:szCs w:val="20"/>
              </w:rPr>
              <w:t xml:space="preserve">Beret (granatowy) typu </w:t>
            </w:r>
            <w:proofErr w:type="spellStart"/>
            <w:r w:rsidRPr="007E118E">
              <w:rPr>
                <w:rFonts w:ascii="Arial" w:hAnsi="Arial"/>
                <w:color w:val="000000"/>
                <w:sz w:val="20"/>
                <w:szCs w:val="20"/>
              </w:rPr>
              <w:t>midnight</w:t>
            </w:r>
            <w:proofErr w:type="spellEnd"/>
            <w:r w:rsidRPr="007E118E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18E">
              <w:rPr>
                <w:rFonts w:ascii="Arial" w:hAnsi="Arial"/>
                <w:color w:val="000000"/>
                <w:sz w:val="20"/>
                <w:szCs w:val="20"/>
              </w:rPr>
              <w:t>blue</w:t>
            </w:r>
            <w:proofErr w:type="spellEnd"/>
            <w:r w:rsidRPr="007E118E">
              <w:rPr>
                <w:rFonts w:ascii="Arial" w:hAnsi="Arial"/>
                <w:color w:val="000000"/>
                <w:sz w:val="20"/>
                <w:szCs w:val="20"/>
              </w:rPr>
              <w:t xml:space="preserve"> o barwie numer 191970/2525112, </w:t>
            </w:r>
            <w:proofErr w:type="spellStart"/>
            <w:r w:rsidRPr="007E118E">
              <w:rPr>
                <w:rFonts w:ascii="Arial" w:hAnsi="Arial"/>
                <w:color w:val="000000"/>
                <w:sz w:val="20"/>
                <w:szCs w:val="20"/>
              </w:rPr>
              <w:t>navy</w:t>
            </w:r>
            <w:proofErr w:type="spellEnd"/>
            <w:r w:rsidRPr="007E118E">
              <w:rPr>
                <w:rFonts w:ascii="Arial" w:hAnsi="Arial"/>
                <w:color w:val="000000"/>
                <w:sz w:val="20"/>
                <w:szCs w:val="20"/>
              </w:rPr>
              <w:t xml:space="preserve"> o barwie numer 000080/00128 lub </w:t>
            </w:r>
            <w:proofErr w:type="spellStart"/>
            <w:r w:rsidRPr="007E118E">
              <w:rPr>
                <w:rFonts w:ascii="Arial" w:hAnsi="Arial"/>
                <w:color w:val="000000"/>
                <w:sz w:val="20"/>
                <w:szCs w:val="20"/>
              </w:rPr>
              <w:t>dark</w:t>
            </w:r>
            <w:proofErr w:type="spellEnd"/>
            <w:r w:rsidRPr="007E118E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18E">
              <w:rPr>
                <w:rFonts w:ascii="Arial" w:hAnsi="Arial"/>
                <w:color w:val="000000"/>
                <w:sz w:val="20"/>
                <w:szCs w:val="20"/>
              </w:rPr>
              <w:t>blue</w:t>
            </w:r>
            <w:proofErr w:type="spellEnd"/>
            <w:r w:rsidRPr="007E118E">
              <w:rPr>
                <w:rFonts w:ascii="Arial" w:hAnsi="Arial"/>
                <w:color w:val="000000"/>
                <w:sz w:val="20"/>
                <w:szCs w:val="20"/>
              </w:rPr>
              <w:t xml:space="preserve"> o barwie numer 00008B/00139 według kodu kolorów RGB</w:t>
            </w:r>
          </w:p>
        </w:tc>
        <w:tc>
          <w:tcPr>
            <w:tcW w:w="850" w:type="dxa"/>
            <w:vAlign w:val="center"/>
          </w:tcPr>
          <w:p w14:paraId="69B9777B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E118E">
              <w:rPr>
                <w:rFonts w:ascii="Arial" w:hAnsi="Arial"/>
                <w:sz w:val="20"/>
                <w:szCs w:val="20"/>
              </w:rPr>
              <w:t>szt.</w:t>
            </w:r>
          </w:p>
        </w:tc>
        <w:tc>
          <w:tcPr>
            <w:tcW w:w="895" w:type="dxa"/>
            <w:vAlign w:val="center"/>
          </w:tcPr>
          <w:p w14:paraId="0B299F40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428" w:type="dxa"/>
          </w:tcPr>
          <w:p w14:paraId="56CF0D80" w14:textId="2F225916" w:rsidR="000D5586" w:rsidRPr="000D5586" w:rsidRDefault="000D5586" w:rsidP="000D5586">
            <w:pPr>
              <w:jc w:val="center"/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</w:pPr>
            <w:r w:rsidRPr="000D5586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465871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646" w:type="dxa"/>
          </w:tcPr>
          <w:p w14:paraId="6045CAA1" w14:textId="6605A911" w:rsidR="000D5586" w:rsidRPr="007E118E" w:rsidRDefault="000D5586" w:rsidP="000D558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07B683D" w14:textId="77777777" w:rsidR="000D5586" w:rsidRPr="007E118E" w:rsidRDefault="000D5586" w:rsidP="00772161">
            <w:pPr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0D5586" w:rsidRPr="007E118E" w14:paraId="5AFCCD93" w14:textId="77777777" w:rsidTr="000D5586">
        <w:tc>
          <w:tcPr>
            <w:tcW w:w="567" w:type="dxa"/>
            <w:vAlign w:val="center"/>
          </w:tcPr>
          <w:p w14:paraId="3E41D385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E118E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14:paraId="7E5C5959" w14:textId="23BD2B91" w:rsidR="000D5586" w:rsidRPr="007E118E" w:rsidRDefault="000D5586" w:rsidP="0077216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7E118E">
              <w:rPr>
                <w:rFonts w:ascii="Arial" w:hAnsi="Arial"/>
                <w:color w:val="000000"/>
                <w:sz w:val="20"/>
                <w:szCs w:val="20"/>
              </w:rPr>
              <w:t>Zestaw</w:t>
            </w:r>
            <w:r w:rsidR="00B73839">
              <w:rPr>
                <w:rFonts w:ascii="Arial" w:hAnsi="Arial"/>
                <w:color w:val="000000"/>
                <w:sz w:val="20"/>
                <w:szCs w:val="20"/>
              </w:rPr>
              <w:t xml:space="preserve"> oznak regulaminowych do ubioru</w:t>
            </w:r>
          </w:p>
        </w:tc>
        <w:tc>
          <w:tcPr>
            <w:tcW w:w="850" w:type="dxa"/>
            <w:vAlign w:val="center"/>
          </w:tcPr>
          <w:p w14:paraId="37DCA8D6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proofErr w:type="spellStart"/>
            <w:r w:rsidRPr="007E118E">
              <w:rPr>
                <w:rFonts w:ascii="Arial" w:hAnsi="Arial"/>
                <w:sz w:val="20"/>
                <w:szCs w:val="20"/>
              </w:rPr>
              <w:t>kpl</w:t>
            </w:r>
            <w:proofErr w:type="spellEnd"/>
            <w:r w:rsidRPr="007E118E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895" w:type="dxa"/>
            <w:vAlign w:val="center"/>
          </w:tcPr>
          <w:p w14:paraId="2745FD2D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428" w:type="dxa"/>
          </w:tcPr>
          <w:p w14:paraId="430E5C3F" w14:textId="33C69D1E" w:rsidR="000D5586" w:rsidRPr="000D5586" w:rsidRDefault="000D5586" w:rsidP="000D5586">
            <w:pPr>
              <w:jc w:val="center"/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</w:pPr>
            <w:r w:rsidRPr="000D5586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465871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646" w:type="dxa"/>
          </w:tcPr>
          <w:p w14:paraId="18F5BFDF" w14:textId="0233EE16" w:rsidR="000D5586" w:rsidRPr="007E118E" w:rsidRDefault="000D5586" w:rsidP="000D558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CE7F77" w14:textId="77777777" w:rsidR="000D5586" w:rsidRPr="007E118E" w:rsidRDefault="000D5586" w:rsidP="00772161">
            <w:pPr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0D5586" w:rsidRPr="007E118E" w14:paraId="78C635DF" w14:textId="77777777" w:rsidTr="000D5586">
        <w:tc>
          <w:tcPr>
            <w:tcW w:w="567" w:type="dxa"/>
            <w:vAlign w:val="center"/>
          </w:tcPr>
          <w:p w14:paraId="2F6755F9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E118E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3119" w:type="dxa"/>
            <w:vAlign w:val="center"/>
          </w:tcPr>
          <w:p w14:paraId="2A59F592" w14:textId="77777777" w:rsidR="000D5586" w:rsidRPr="007E118E" w:rsidRDefault="000D5586" w:rsidP="0077216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7E118E">
              <w:rPr>
                <w:rFonts w:ascii="Arial" w:hAnsi="Arial"/>
                <w:color w:val="000000"/>
                <w:sz w:val="20"/>
                <w:szCs w:val="20"/>
              </w:rPr>
              <w:t>Bluza ocieplana wykonana z materiału typu polar w kolorze jednolitym dla szkoły</w:t>
            </w:r>
          </w:p>
        </w:tc>
        <w:tc>
          <w:tcPr>
            <w:tcW w:w="850" w:type="dxa"/>
            <w:vAlign w:val="center"/>
          </w:tcPr>
          <w:p w14:paraId="582E99C9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E118E">
              <w:rPr>
                <w:rFonts w:ascii="Arial" w:hAnsi="Arial"/>
                <w:sz w:val="20"/>
                <w:szCs w:val="20"/>
              </w:rPr>
              <w:t>szt.</w:t>
            </w:r>
          </w:p>
        </w:tc>
        <w:tc>
          <w:tcPr>
            <w:tcW w:w="895" w:type="dxa"/>
            <w:vAlign w:val="center"/>
          </w:tcPr>
          <w:p w14:paraId="0ECE9342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428" w:type="dxa"/>
          </w:tcPr>
          <w:p w14:paraId="25F3F949" w14:textId="6B894D8F" w:rsidR="000D5586" w:rsidRPr="000D5586" w:rsidRDefault="000D5586" w:rsidP="000D5586">
            <w:pPr>
              <w:jc w:val="center"/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</w:pPr>
            <w:r w:rsidRPr="000D5586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465871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646" w:type="dxa"/>
          </w:tcPr>
          <w:p w14:paraId="1BAF22BD" w14:textId="1D416D9A" w:rsidR="000D5586" w:rsidRPr="007E118E" w:rsidRDefault="000D5586" w:rsidP="000D558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D46F7F" w14:textId="77777777" w:rsidR="000D5586" w:rsidRPr="007E118E" w:rsidRDefault="000D5586" w:rsidP="00772161">
            <w:pPr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0D5586" w:rsidRPr="007E118E" w14:paraId="6AD34B88" w14:textId="77777777" w:rsidTr="000D5586">
        <w:tc>
          <w:tcPr>
            <w:tcW w:w="567" w:type="dxa"/>
            <w:vAlign w:val="center"/>
          </w:tcPr>
          <w:p w14:paraId="670DAAF0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E118E"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3119" w:type="dxa"/>
            <w:vAlign w:val="center"/>
          </w:tcPr>
          <w:p w14:paraId="1263AE01" w14:textId="77777777" w:rsidR="000D5586" w:rsidRPr="007E118E" w:rsidRDefault="000D5586" w:rsidP="0077216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7E118E">
              <w:rPr>
                <w:rFonts w:ascii="Arial" w:hAnsi="Arial"/>
                <w:color w:val="000000"/>
                <w:sz w:val="20"/>
                <w:szCs w:val="20"/>
              </w:rPr>
              <w:t>Plecak taktyczny o pojemności co najmniej 25 litrów w kolorze czarnym lub kamuflażu pantera</w:t>
            </w:r>
          </w:p>
        </w:tc>
        <w:tc>
          <w:tcPr>
            <w:tcW w:w="850" w:type="dxa"/>
            <w:vAlign w:val="center"/>
          </w:tcPr>
          <w:p w14:paraId="151716A9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E118E">
              <w:rPr>
                <w:rFonts w:ascii="Arial" w:hAnsi="Arial"/>
                <w:sz w:val="20"/>
                <w:szCs w:val="20"/>
              </w:rPr>
              <w:t>szt.</w:t>
            </w:r>
          </w:p>
        </w:tc>
        <w:tc>
          <w:tcPr>
            <w:tcW w:w="895" w:type="dxa"/>
            <w:vAlign w:val="center"/>
          </w:tcPr>
          <w:p w14:paraId="31CD1103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428" w:type="dxa"/>
          </w:tcPr>
          <w:p w14:paraId="23125BBC" w14:textId="50FCA705" w:rsidR="000D5586" w:rsidRPr="000D5586" w:rsidRDefault="000D5586" w:rsidP="000D5586">
            <w:pPr>
              <w:jc w:val="center"/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</w:pPr>
            <w:r w:rsidRPr="000D5586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465871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646" w:type="dxa"/>
          </w:tcPr>
          <w:p w14:paraId="12560541" w14:textId="72167BD8" w:rsidR="000D5586" w:rsidRPr="007E118E" w:rsidRDefault="000D5586" w:rsidP="000D558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9144CCF" w14:textId="77777777" w:rsidR="000D5586" w:rsidRPr="007E118E" w:rsidRDefault="000D5586" w:rsidP="00772161">
            <w:pPr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0D5586" w:rsidRPr="007E118E" w14:paraId="334759C3" w14:textId="77777777" w:rsidTr="000D5586">
        <w:tc>
          <w:tcPr>
            <w:tcW w:w="567" w:type="dxa"/>
            <w:vAlign w:val="center"/>
          </w:tcPr>
          <w:p w14:paraId="4705924C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E118E"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3119" w:type="dxa"/>
            <w:vAlign w:val="center"/>
          </w:tcPr>
          <w:p w14:paraId="3BCA4B0C" w14:textId="77777777" w:rsidR="000D5586" w:rsidRPr="007E118E" w:rsidRDefault="000D5586" w:rsidP="0077216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7E118E">
              <w:rPr>
                <w:rFonts w:ascii="Arial" w:hAnsi="Arial"/>
                <w:color w:val="000000"/>
                <w:sz w:val="20"/>
                <w:szCs w:val="20"/>
              </w:rPr>
              <w:t>Rękawice zimowe w kolorze czarnym</w:t>
            </w:r>
          </w:p>
        </w:tc>
        <w:tc>
          <w:tcPr>
            <w:tcW w:w="850" w:type="dxa"/>
            <w:vAlign w:val="center"/>
          </w:tcPr>
          <w:p w14:paraId="5AADD23E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proofErr w:type="spellStart"/>
            <w:r w:rsidRPr="007E118E">
              <w:rPr>
                <w:rFonts w:ascii="Arial" w:hAnsi="Arial"/>
                <w:sz w:val="20"/>
                <w:szCs w:val="20"/>
              </w:rPr>
              <w:t>kpl</w:t>
            </w:r>
            <w:proofErr w:type="spellEnd"/>
            <w:r w:rsidRPr="007E118E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895" w:type="dxa"/>
            <w:vAlign w:val="center"/>
          </w:tcPr>
          <w:p w14:paraId="596767EB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428" w:type="dxa"/>
          </w:tcPr>
          <w:p w14:paraId="6F0A8294" w14:textId="2BAA44DE" w:rsidR="000D5586" w:rsidRPr="000D5586" w:rsidRDefault="000D5586" w:rsidP="000D5586">
            <w:pPr>
              <w:jc w:val="center"/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</w:pPr>
            <w:r w:rsidRPr="000D5586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465871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646" w:type="dxa"/>
          </w:tcPr>
          <w:p w14:paraId="01404A4D" w14:textId="639A0893" w:rsidR="000D5586" w:rsidRPr="007E118E" w:rsidRDefault="000D5586" w:rsidP="000D558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6F1A0E" w14:textId="77777777" w:rsidR="000D5586" w:rsidRPr="007E118E" w:rsidRDefault="000D5586" w:rsidP="00772161">
            <w:pPr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0D5586" w:rsidRPr="007E118E" w14:paraId="241F83D8" w14:textId="77777777" w:rsidTr="000D5586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34B688A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E118E"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0EF65E66" w14:textId="77777777" w:rsidR="000D5586" w:rsidRPr="007E118E" w:rsidRDefault="000D5586" w:rsidP="0077216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7E118E">
              <w:rPr>
                <w:rFonts w:ascii="Arial" w:hAnsi="Arial"/>
                <w:color w:val="000000"/>
                <w:sz w:val="20"/>
                <w:szCs w:val="20"/>
              </w:rPr>
              <w:t>Czapka zimowa w kolorze czarnym</w:t>
            </w:r>
          </w:p>
        </w:tc>
        <w:tc>
          <w:tcPr>
            <w:tcW w:w="850" w:type="dxa"/>
            <w:vAlign w:val="center"/>
          </w:tcPr>
          <w:p w14:paraId="1C902C33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E118E">
              <w:rPr>
                <w:rFonts w:ascii="Arial" w:hAnsi="Arial"/>
                <w:sz w:val="20"/>
                <w:szCs w:val="20"/>
              </w:rPr>
              <w:t>szt.</w:t>
            </w:r>
          </w:p>
        </w:tc>
        <w:tc>
          <w:tcPr>
            <w:tcW w:w="895" w:type="dxa"/>
            <w:vAlign w:val="center"/>
          </w:tcPr>
          <w:p w14:paraId="61FC5C65" w14:textId="77777777" w:rsidR="000D5586" w:rsidRPr="007E118E" w:rsidRDefault="000D5586" w:rsidP="007721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428" w:type="dxa"/>
          </w:tcPr>
          <w:p w14:paraId="29716D8D" w14:textId="094F5895" w:rsidR="000D5586" w:rsidRPr="000D5586" w:rsidRDefault="000D5586" w:rsidP="000D5586">
            <w:pPr>
              <w:jc w:val="center"/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</w:pPr>
            <w:r w:rsidRPr="000D5586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465871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646" w:type="dxa"/>
          </w:tcPr>
          <w:p w14:paraId="7F849269" w14:textId="2747DA07" w:rsidR="000D5586" w:rsidRPr="007E118E" w:rsidRDefault="000D5586" w:rsidP="000D5586">
            <w:pPr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BF1BE55" w14:textId="77777777" w:rsidR="000D5586" w:rsidRPr="007E118E" w:rsidRDefault="000D5586" w:rsidP="00772161">
            <w:pPr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0D5586" w:rsidRPr="007E118E" w14:paraId="5A0E8D16" w14:textId="77777777" w:rsidTr="000D5586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11BB73" w14:textId="77777777" w:rsidR="000D5586" w:rsidRPr="007E118E" w:rsidRDefault="000D5586" w:rsidP="0077216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B511DA5" w14:textId="77777777" w:rsidR="000D5586" w:rsidRPr="007E118E" w:rsidRDefault="000D5586" w:rsidP="0077216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1EB07E0" w14:textId="77777777" w:rsidR="000D5586" w:rsidRDefault="000D5586" w:rsidP="00772161">
            <w:pPr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  <w:p w14:paraId="7099FA68" w14:textId="77777777" w:rsidR="000D5586" w:rsidRDefault="000D5586" w:rsidP="00772161">
            <w:pPr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7E118E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Razem:</w:t>
            </w:r>
          </w:p>
          <w:p w14:paraId="5E286669" w14:textId="77777777" w:rsidR="000D5586" w:rsidRPr="007E118E" w:rsidRDefault="000D5586" w:rsidP="00772161">
            <w:pPr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EEDA315" w14:textId="77777777" w:rsidR="000D5586" w:rsidRPr="007E118E" w:rsidRDefault="000D5586" w:rsidP="00772161">
            <w:pPr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6" w:type="dxa"/>
          </w:tcPr>
          <w:p w14:paraId="0D964DC6" w14:textId="0A84043B" w:rsidR="000D5586" w:rsidRPr="007E118E" w:rsidRDefault="000D5586" w:rsidP="00772161">
            <w:pPr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A32630B" w14:textId="77777777" w:rsidR="000D5586" w:rsidRPr="007E118E" w:rsidRDefault="000D5586" w:rsidP="00772161">
            <w:pPr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7B477B00" w14:textId="77777777" w:rsidR="000D5586" w:rsidRPr="007E118E" w:rsidRDefault="000D5586" w:rsidP="000D5586">
      <w:pPr>
        <w:rPr>
          <w:rFonts w:ascii="Arial" w:hAnsi="Arial"/>
          <w:color w:val="000000" w:themeColor="text1"/>
        </w:rPr>
      </w:pPr>
    </w:p>
    <w:p w14:paraId="675691A0" w14:textId="77777777" w:rsidR="00823220" w:rsidRDefault="00823220" w:rsidP="000D5586">
      <w:pPr>
        <w:spacing w:line="247" w:lineRule="auto"/>
        <w:ind w:left="-567" w:right="320" w:hanging="142"/>
        <w:rPr>
          <w:rFonts w:ascii="Times New Roman" w:eastAsia="Times New Roman" w:hAnsi="Times New Roman"/>
          <w:sz w:val="24"/>
        </w:rPr>
      </w:pPr>
    </w:p>
    <w:p w14:paraId="2A668B16" w14:textId="77777777" w:rsidR="007109EC" w:rsidRPr="00F7406A" w:rsidRDefault="007109EC">
      <w:pPr>
        <w:spacing w:line="247" w:lineRule="auto"/>
        <w:ind w:left="4" w:right="320"/>
        <w:rPr>
          <w:rFonts w:ascii="Times New Roman" w:eastAsia="Times New Roman" w:hAnsi="Times New Roman"/>
          <w:b/>
          <w:bCs/>
          <w:sz w:val="24"/>
        </w:rPr>
      </w:pPr>
    </w:p>
    <w:p w14:paraId="571AD64D" w14:textId="32F9A60B" w:rsidR="00FF5D8E" w:rsidRPr="00F7406A" w:rsidRDefault="00F7406A" w:rsidP="00EB5265">
      <w:pPr>
        <w:ind w:left="-567" w:firstLine="567"/>
        <w:jc w:val="both"/>
        <w:rPr>
          <w:rFonts w:ascii="Arial" w:hAnsi="Arial"/>
          <w:b/>
          <w:bCs/>
        </w:rPr>
      </w:pPr>
      <w:r w:rsidRPr="00F7406A">
        <w:rPr>
          <w:rFonts w:ascii="Arial" w:hAnsi="Arial"/>
          <w:b/>
          <w:bCs/>
        </w:rPr>
        <w:t>W</w:t>
      </w:r>
      <w:r w:rsidR="00FF5D8E" w:rsidRPr="00F7406A">
        <w:rPr>
          <w:rFonts w:ascii="Arial" w:hAnsi="Arial"/>
          <w:b/>
          <w:bCs/>
        </w:rPr>
        <w:t>yposażeni</w:t>
      </w:r>
      <w:r w:rsidRPr="00F7406A">
        <w:rPr>
          <w:rFonts w:ascii="Arial" w:hAnsi="Arial"/>
          <w:b/>
          <w:bCs/>
        </w:rPr>
        <w:t>e</w:t>
      </w:r>
      <w:r w:rsidR="00FF5D8E" w:rsidRPr="00F7406A">
        <w:rPr>
          <w:rFonts w:ascii="Arial" w:hAnsi="Arial"/>
          <w:b/>
          <w:bCs/>
        </w:rPr>
        <w:t xml:space="preserve"> specjalistyczne szkoły dla całego OPW,  zwane „pakietem </w:t>
      </w:r>
      <w:r w:rsidR="00846F9F" w:rsidRPr="00F7406A">
        <w:rPr>
          <w:rFonts w:ascii="Arial" w:hAnsi="Arial"/>
          <w:b/>
          <w:bCs/>
        </w:rPr>
        <w:t xml:space="preserve"> </w:t>
      </w:r>
      <w:r w:rsidR="00FF5D8E" w:rsidRPr="00F7406A">
        <w:rPr>
          <w:rFonts w:ascii="Arial" w:hAnsi="Arial"/>
          <w:b/>
          <w:bCs/>
        </w:rPr>
        <w:t xml:space="preserve">szkoleniowym OPW” na rok szkolny 2025/2026 </w:t>
      </w:r>
    </w:p>
    <w:p w14:paraId="3B9C20FD" w14:textId="77777777" w:rsidR="00FF5D8E" w:rsidRPr="00A46031" w:rsidRDefault="00FF5D8E" w:rsidP="00FF5D8E">
      <w:pPr>
        <w:jc w:val="center"/>
        <w:rPr>
          <w:rFonts w:ascii="Arial" w:hAnsi="Arial"/>
          <w:b/>
        </w:rPr>
      </w:pPr>
    </w:p>
    <w:tbl>
      <w:tblPr>
        <w:tblW w:w="10206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2428"/>
        <w:gridCol w:w="1701"/>
        <w:gridCol w:w="1276"/>
        <w:gridCol w:w="12"/>
        <w:gridCol w:w="1393"/>
        <w:gridCol w:w="12"/>
        <w:gridCol w:w="1441"/>
        <w:gridCol w:w="1394"/>
      </w:tblGrid>
      <w:tr w:rsidR="00846F9F" w:rsidRPr="00110205" w14:paraId="6958FE04" w14:textId="77777777" w:rsidTr="00846F9F">
        <w:trPr>
          <w:trHeight w:val="3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5BA8" w14:textId="77777777" w:rsidR="00FF5D8E" w:rsidRPr="00427CED" w:rsidRDefault="00FF5D8E" w:rsidP="00772161">
            <w:pPr>
              <w:jc w:val="center"/>
              <w:rPr>
                <w:rFonts w:ascii="Arial" w:eastAsia="Times New Roman" w:hAnsi="Arial"/>
                <w:b/>
                <w:color w:val="000000"/>
                <w:sz w:val="16"/>
                <w:szCs w:val="18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Lp.</w:t>
            </w:r>
          </w:p>
        </w:tc>
        <w:tc>
          <w:tcPr>
            <w:tcW w:w="4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1C63" w14:textId="77777777" w:rsidR="00FF5D8E" w:rsidRPr="00427CED" w:rsidRDefault="00FF5D8E" w:rsidP="00772161">
            <w:pPr>
              <w:jc w:val="center"/>
              <w:rPr>
                <w:rFonts w:ascii="Arial" w:eastAsia="Times New Roman" w:hAnsi="Arial"/>
                <w:b/>
                <w:color w:val="000000"/>
                <w:sz w:val="16"/>
                <w:szCs w:val="18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NAZWA ASORTYMENTU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CF294" w14:textId="77777777" w:rsidR="00FF5D8E" w:rsidRPr="00427CED" w:rsidRDefault="00FF5D8E" w:rsidP="00772161">
            <w:pPr>
              <w:jc w:val="center"/>
              <w:rPr>
                <w:rFonts w:ascii="Arial" w:eastAsia="Times New Roman" w:hAnsi="Arial"/>
                <w:b/>
                <w:color w:val="000000"/>
                <w:sz w:val="16"/>
                <w:szCs w:val="18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j.m.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31844" w14:textId="78C1A996" w:rsidR="00FF5D8E" w:rsidRPr="00427CED" w:rsidRDefault="00FF5D8E" w:rsidP="00772161">
            <w:pPr>
              <w:jc w:val="center"/>
              <w:rPr>
                <w:rFonts w:ascii="Arial" w:eastAsia="Times New Roman" w:hAnsi="Arial"/>
                <w:b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/>
                <w:color w:val="000000"/>
              </w:rPr>
              <w:t xml:space="preserve">liczba asortymentu zamówionego 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6D653" w14:textId="601BCF40" w:rsidR="00FF5D8E" w:rsidRPr="00427CED" w:rsidRDefault="00846F9F" w:rsidP="00772161">
            <w:pPr>
              <w:spacing w:line="360" w:lineRule="auto"/>
              <w:jc w:val="center"/>
              <w:rPr>
                <w:rFonts w:ascii="Arial" w:eastAsia="Times New Roman" w:hAnsi="Arial"/>
                <w:b/>
                <w:color w:val="000000"/>
                <w:sz w:val="16"/>
                <w:szCs w:val="18"/>
              </w:rPr>
            </w:pPr>
            <w:r>
              <w:rPr>
                <w:rFonts w:ascii="Arial" w:hAnsi="Arial"/>
              </w:rPr>
              <w:t xml:space="preserve">Liczba asortymentu dostarczonego 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FE1A" w14:textId="01A9518D" w:rsidR="00FF5D8E" w:rsidRPr="00427CED" w:rsidRDefault="00846F9F" w:rsidP="00772161">
            <w:pPr>
              <w:spacing w:line="360" w:lineRule="auto"/>
              <w:jc w:val="center"/>
              <w:rPr>
                <w:rFonts w:ascii="Arial" w:eastAsia="Times New Roman" w:hAnsi="Arial"/>
                <w:b/>
                <w:color w:val="000000"/>
                <w:sz w:val="16"/>
                <w:szCs w:val="18"/>
              </w:rPr>
            </w:pPr>
            <w:r>
              <w:rPr>
                <w:rFonts w:ascii="Arial" w:hAnsi="Arial"/>
              </w:rPr>
              <w:t xml:space="preserve">Uwagi </w:t>
            </w:r>
          </w:p>
        </w:tc>
      </w:tr>
      <w:tr w:rsidR="00846F9F" w:rsidRPr="00110205" w14:paraId="37FB71C9" w14:textId="77777777" w:rsidTr="00846F9F">
        <w:trPr>
          <w:trHeight w:val="354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BFBD" w14:textId="77777777" w:rsidR="00FF5D8E" w:rsidRPr="00427CED" w:rsidRDefault="00FF5D8E" w:rsidP="00772161">
            <w:pPr>
              <w:jc w:val="center"/>
              <w:rPr>
                <w:rFonts w:ascii="Arial" w:eastAsia="Times New Roman" w:hAnsi="Arial"/>
                <w:b/>
                <w:color w:val="000000"/>
                <w:sz w:val="16"/>
                <w:szCs w:val="18"/>
              </w:rPr>
            </w:pPr>
            <w:r w:rsidRPr="00427CED">
              <w:rPr>
                <w:rFonts w:ascii="Arial" w:eastAsia="Times New Roman" w:hAnsi="Arial"/>
                <w:b/>
                <w:color w:val="000000"/>
                <w:sz w:val="16"/>
                <w:szCs w:val="18"/>
              </w:rPr>
              <w:t>(1)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978CB" w14:textId="77777777" w:rsidR="00FF5D8E" w:rsidRPr="00427CED" w:rsidRDefault="00FF5D8E" w:rsidP="00772161">
            <w:pPr>
              <w:jc w:val="center"/>
              <w:rPr>
                <w:rFonts w:ascii="Arial" w:eastAsia="Times New Roman" w:hAnsi="Arial"/>
                <w:b/>
                <w:color w:val="000000"/>
                <w:sz w:val="16"/>
                <w:szCs w:val="18"/>
              </w:rPr>
            </w:pPr>
            <w:r w:rsidRPr="00427CED">
              <w:rPr>
                <w:rFonts w:ascii="Arial" w:eastAsia="Times New Roman" w:hAnsi="Arial"/>
                <w:b/>
                <w:color w:val="000000"/>
                <w:sz w:val="16"/>
                <w:szCs w:val="18"/>
              </w:rPr>
              <w:t>(2)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BFA5B" w14:textId="77777777" w:rsidR="00FF5D8E" w:rsidRPr="00427CED" w:rsidRDefault="00FF5D8E" w:rsidP="00772161">
            <w:pPr>
              <w:jc w:val="center"/>
              <w:rPr>
                <w:rFonts w:ascii="Arial" w:eastAsia="Times New Roman" w:hAnsi="Arial"/>
                <w:b/>
                <w:color w:val="000000"/>
                <w:sz w:val="16"/>
                <w:szCs w:val="18"/>
              </w:rPr>
            </w:pPr>
            <w:r w:rsidRPr="00427CED">
              <w:rPr>
                <w:rFonts w:ascii="Arial" w:eastAsia="Times New Roman" w:hAnsi="Arial"/>
                <w:b/>
                <w:color w:val="000000"/>
                <w:sz w:val="16"/>
                <w:szCs w:val="18"/>
              </w:rPr>
              <w:t>(3)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06381" w14:textId="77777777" w:rsidR="00FF5D8E" w:rsidRPr="00427CED" w:rsidRDefault="00FF5D8E" w:rsidP="00772161">
            <w:pPr>
              <w:jc w:val="center"/>
              <w:rPr>
                <w:rFonts w:ascii="Arial" w:eastAsia="Times New Roman" w:hAnsi="Arial"/>
                <w:b/>
                <w:color w:val="000000"/>
                <w:sz w:val="16"/>
                <w:szCs w:val="18"/>
              </w:rPr>
            </w:pPr>
            <w:r w:rsidRPr="00427CED">
              <w:rPr>
                <w:rFonts w:ascii="Arial" w:eastAsia="Times New Roman" w:hAnsi="Arial"/>
                <w:b/>
                <w:color w:val="000000"/>
                <w:sz w:val="16"/>
                <w:szCs w:val="18"/>
              </w:rPr>
              <w:t>(4)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61BCF" w14:textId="77777777" w:rsidR="00FF5D8E" w:rsidRPr="00427CED" w:rsidRDefault="00FF5D8E" w:rsidP="00772161">
            <w:pPr>
              <w:spacing w:line="360" w:lineRule="auto"/>
              <w:jc w:val="center"/>
              <w:rPr>
                <w:rFonts w:ascii="Arial" w:eastAsia="Times New Roman" w:hAnsi="Arial"/>
                <w:b/>
                <w:color w:val="000000"/>
                <w:sz w:val="16"/>
                <w:szCs w:val="18"/>
              </w:rPr>
            </w:pPr>
            <w:r w:rsidRPr="00427CED">
              <w:rPr>
                <w:rFonts w:ascii="Arial" w:eastAsia="Times New Roman" w:hAnsi="Arial"/>
                <w:b/>
                <w:color w:val="000000"/>
                <w:sz w:val="16"/>
                <w:szCs w:val="18"/>
              </w:rPr>
              <w:t>(5)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CD23" w14:textId="77777777" w:rsidR="00FF5D8E" w:rsidRPr="00427CED" w:rsidRDefault="00FF5D8E" w:rsidP="00772161">
            <w:pPr>
              <w:spacing w:line="360" w:lineRule="auto"/>
              <w:jc w:val="center"/>
              <w:rPr>
                <w:rFonts w:ascii="Arial" w:eastAsia="Times New Roman" w:hAnsi="Arial"/>
                <w:b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6"/>
                <w:szCs w:val="18"/>
              </w:rPr>
              <w:t>(6)</w:t>
            </w:r>
          </w:p>
        </w:tc>
      </w:tr>
      <w:tr w:rsidR="00846F9F" w:rsidRPr="00110205" w14:paraId="468788A9" w14:textId="77777777" w:rsidTr="00846F9F">
        <w:trPr>
          <w:trHeight w:val="4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8FD18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1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249BA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Kamizelka taktyczna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32D67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szt.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1912C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30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2D24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5D9F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846F9F" w:rsidRPr="00110205" w14:paraId="26624807" w14:textId="77777777" w:rsidTr="00846F9F">
        <w:trPr>
          <w:trHeight w:val="4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29B87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2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5659C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Gumowa atrapa karabinka z pasem nośnym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C3CC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szt.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F56CD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30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F3AD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21C4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846F9F" w:rsidRPr="00110205" w14:paraId="70F2F615" w14:textId="77777777" w:rsidTr="00846F9F">
        <w:trPr>
          <w:trHeight w:val="4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F6B5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3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4023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Hełm ochronny wojskowy lub replika hełmu balistycznego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37C5E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szt.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71372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30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A21A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A74D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846F9F" w:rsidRPr="00110205" w14:paraId="1BD64C54" w14:textId="77777777" w:rsidTr="00846F9F">
        <w:trPr>
          <w:trHeight w:val="4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77DEA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4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63E44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Busola lub kompas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FA2C0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szt.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76E4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16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EC2E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9B5E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846F9F" w:rsidRPr="00110205" w14:paraId="7AF247E0" w14:textId="77777777" w:rsidTr="00846F9F">
        <w:trPr>
          <w:trHeight w:val="4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AEA91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lastRenderedPageBreak/>
              <w:t>5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56B0E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Okulary ochronne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8E2A2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szt.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B4614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30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5650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2E3A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846F9F" w:rsidRPr="00110205" w14:paraId="046F7C47" w14:textId="77777777" w:rsidTr="00846F9F">
        <w:trPr>
          <w:trHeight w:val="4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C504A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6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100B9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Replika ASG z magazynkami w systemie AK lub broń pneumatyczna z akcesoriami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58AE2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szt.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DB321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5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C737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54BC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846F9F" w:rsidRPr="00110205" w14:paraId="10E63860" w14:textId="77777777" w:rsidTr="00846F9F">
        <w:trPr>
          <w:trHeight w:val="4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F6A50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7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E5395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Replika pistoletu ASG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950C6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szt.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C8701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3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31B7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1929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846F9F" w:rsidRPr="00110205" w14:paraId="0D2F173D" w14:textId="77777777" w:rsidTr="00846F9F">
        <w:trPr>
          <w:trHeight w:val="4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D85BA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8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01C06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Kabura do repliki pistoletu ASG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FB193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szt.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C325E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3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F68C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2DC0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846F9F" w:rsidRPr="00110205" w14:paraId="5758C08B" w14:textId="77777777" w:rsidTr="00846F9F">
        <w:trPr>
          <w:trHeight w:val="4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B35A2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9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63B6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 xml:space="preserve">Maska ochronna do </w:t>
            </w:r>
            <w:r>
              <w:rPr>
                <w:rFonts w:ascii="Arial" w:eastAsia="Times New Roman" w:hAnsi="Arial"/>
                <w:color w:val="000000"/>
              </w:rPr>
              <w:t xml:space="preserve">repliki </w:t>
            </w:r>
            <w:r w:rsidRPr="00110205">
              <w:rPr>
                <w:rFonts w:ascii="Arial" w:eastAsia="Times New Roman" w:hAnsi="Arial"/>
                <w:color w:val="000000"/>
              </w:rPr>
              <w:t>ASG lub broni pneumatycznej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F317C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szt.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18F8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8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C168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680F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846F9F" w:rsidRPr="00110205" w14:paraId="453BB984" w14:textId="77777777" w:rsidTr="00846F9F">
        <w:trPr>
          <w:trHeight w:val="4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7E13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10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4FC1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Maska przeciwgazowa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48971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szt.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974DE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2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20B2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2CEA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846F9F" w:rsidRPr="00110205" w14:paraId="4D8B69BB" w14:textId="77777777" w:rsidTr="00846F9F">
        <w:trPr>
          <w:trHeight w:val="4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8D2C0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11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9C267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Saperka z pokrowcem lub łopatka piechoty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3BB2B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szt.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01A9E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10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E980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C5FE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846F9F" w:rsidRPr="00110205" w14:paraId="754B5B24" w14:textId="77777777" w:rsidTr="00846F9F">
        <w:trPr>
          <w:trHeight w:val="4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3F735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12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FA903" w14:textId="77777777" w:rsidR="00FF5D8E" w:rsidRPr="003D3533" w:rsidRDefault="00FF5D8E" w:rsidP="00772161">
            <w:pPr>
              <w:rPr>
                <w:rFonts w:ascii="Arial" w:eastAsia="Times New Roman" w:hAnsi="Arial"/>
                <w:bCs/>
                <w:color w:val="000000"/>
              </w:rPr>
            </w:pPr>
            <w:r>
              <w:rPr>
                <w:rFonts w:ascii="Arial" w:hAnsi="Arial"/>
                <w:bCs/>
              </w:rPr>
              <w:t xml:space="preserve">Plecak medyczny z wyposażeniem do </w:t>
            </w:r>
            <w:r w:rsidRPr="003D3533">
              <w:rPr>
                <w:rFonts w:ascii="Arial" w:hAnsi="Arial"/>
                <w:bCs/>
              </w:rPr>
              <w:t>kwalifikowanej pierwszej pomocy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39C34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szt</w:t>
            </w:r>
            <w:r w:rsidRPr="00110205">
              <w:rPr>
                <w:rFonts w:ascii="Arial" w:eastAsia="Times New Roman" w:hAnsi="Arial"/>
                <w:color w:val="000000"/>
              </w:rPr>
              <w:t>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C2EA3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1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0272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CA73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846F9F" w:rsidRPr="00110205" w14:paraId="05929667" w14:textId="77777777" w:rsidTr="00846F9F">
        <w:trPr>
          <w:trHeight w:val="4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46B36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13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1EFA0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Nosze medyczne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2B461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szt</w:t>
            </w:r>
            <w:r w:rsidRPr="00110205">
              <w:rPr>
                <w:rFonts w:ascii="Arial" w:eastAsia="Times New Roman" w:hAnsi="Arial"/>
                <w:color w:val="000000"/>
              </w:rPr>
              <w:t>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EAC40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1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0A3C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8AB8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846F9F" w:rsidRPr="00110205" w14:paraId="1ACC75D8" w14:textId="77777777" w:rsidTr="00846F9F">
        <w:trPr>
          <w:trHeight w:val="4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0B3EC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14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36204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</w:rPr>
            </w:pPr>
            <w:proofErr w:type="spellStart"/>
            <w:r w:rsidRPr="00110205">
              <w:rPr>
                <w:rFonts w:ascii="Arial" w:eastAsia="Times New Roman" w:hAnsi="Arial"/>
                <w:color w:val="000000"/>
              </w:rPr>
              <w:t>St</w:t>
            </w:r>
            <w:r>
              <w:rPr>
                <w:rFonts w:ascii="Arial" w:eastAsia="Times New Roman" w:hAnsi="Arial"/>
                <w:color w:val="000000"/>
              </w:rPr>
              <w:t>a</w:t>
            </w:r>
            <w:r w:rsidRPr="00110205">
              <w:rPr>
                <w:rFonts w:ascii="Arial" w:eastAsia="Times New Roman" w:hAnsi="Arial"/>
                <w:color w:val="000000"/>
              </w:rPr>
              <w:t>za</w:t>
            </w:r>
            <w:proofErr w:type="spellEnd"/>
            <w:r w:rsidRPr="00110205">
              <w:rPr>
                <w:rFonts w:ascii="Arial" w:eastAsia="Times New Roman" w:hAnsi="Arial"/>
                <w:color w:val="000000"/>
              </w:rPr>
              <w:t xml:space="preserve"> taktyczna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401E8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szt.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9DB93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5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7C62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773E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846F9F" w:rsidRPr="00110205" w14:paraId="280057F8" w14:textId="77777777" w:rsidTr="00846F9F">
        <w:trPr>
          <w:trHeight w:val="4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19DA9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15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A2D17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Radiotelefon PMR (w zestawie)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0BD3F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szt.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8F752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10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F20A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16AA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846F9F" w:rsidRPr="00110205" w14:paraId="7825D0B2" w14:textId="77777777" w:rsidTr="00846F9F">
        <w:trPr>
          <w:trHeight w:val="48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B8143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16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ABBB5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Gumow</w:t>
            </w:r>
            <w:r>
              <w:rPr>
                <w:rFonts w:ascii="Arial" w:eastAsia="Times New Roman" w:hAnsi="Arial"/>
                <w:color w:val="000000"/>
              </w:rPr>
              <w:t xml:space="preserve">a </w:t>
            </w:r>
            <w:r w:rsidRPr="00110205">
              <w:rPr>
                <w:rFonts w:ascii="Arial" w:eastAsia="Times New Roman" w:hAnsi="Arial"/>
                <w:color w:val="000000"/>
              </w:rPr>
              <w:t>atrap</w:t>
            </w:r>
            <w:r>
              <w:rPr>
                <w:rFonts w:ascii="Arial" w:eastAsia="Times New Roman" w:hAnsi="Arial"/>
                <w:color w:val="000000"/>
              </w:rPr>
              <w:t>a</w:t>
            </w:r>
            <w:r w:rsidRPr="00110205">
              <w:rPr>
                <w:rFonts w:ascii="Arial" w:eastAsia="Times New Roman" w:hAnsi="Arial"/>
                <w:color w:val="000000"/>
              </w:rPr>
              <w:t xml:space="preserve"> noża, pistoletu</w:t>
            </w:r>
            <w:r>
              <w:rPr>
                <w:rFonts w:ascii="Arial" w:eastAsia="Times New Roman" w:hAnsi="Arial"/>
                <w:color w:val="000000"/>
              </w:rPr>
              <w:t xml:space="preserve">, </w:t>
            </w:r>
            <w:r w:rsidRPr="00AA5634">
              <w:rPr>
                <w:rFonts w:ascii="Arial" w:eastAsia="Times New Roman" w:hAnsi="Arial"/>
              </w:rPr>
              <w:t>saperki (po 10 szt. każdego asortymentu)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FFCD2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szt.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2FE0B" w14:textId="6C520ACB" w:rsidR="00FF5D8E" w:rsidRPr="00110205" w:rsidRDefault="00846F9F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 xml:space="preserve">3 razy </w:t>
            </w:r>
            <w:r w:rsidR="00FF5D8E">
              <w:rPr>
                <w:rFonts w:ascii="Arial" w:eastAsia="Times New Roman" w:hAnsi="Arial"/>
                <w:color w:val="000000"/>
              </w:rPr>
              <w:t xml:space="preserve">po 10 szt. 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F290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8734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846F9F" w:rsidRPr="00110205" w14:paraId="6D2E85F8" w14:textId="77777777" w:rsidTr="00846F9F">
        <w:trPr>
          <w:trHeight w:val="48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31C7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17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67589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Ochraniacz na głowę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7E53B" w14:textId="77777777" w:rsidR="00FF5D8E" w:rsidRPr="006E78A5" w:rsidRDefault="00FF5D8E" w:rsidP="00772161">
            <w:pPr>
              <w:jc w:val="center"/>
              <w:rPr>
                <w:rFonts w:ascii="Arial" w:eastAsia="Times New Roman" w:hAnsi="Arial"/>
                <w:color w:val="FF0000"/>
              </w:rPr>
            </w:pPr>
            <w:r w:rsidRPr="006E78A5">
              <w:rPr>
                <w:rFonts w:ascii="Arial" w:eastAsia="Times New Roman" w:hAnsi="Arial"/>
              </w:rPr>
              <w:t>szt.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1E7D2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10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1F88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7FBF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846F9F" w:rsidRPr="00110205" w14:paraId="4B2F88E8" w14:textId="77777777" w:rsidTr="00846F9F">
        <w:trPr>
          <w:trHeight w:val="4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67527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1</w:t>
            </w:r>
            <w:r>
              <w:rPr>
                <w:rFonts w:ascii="Arial" w:eastAsia="Times New Roman" w:hAnsi="Arial"/>
                <w:color w:val="000000"/>
              </w:rPr>
              <w:t>8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92EF6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Makieta broni szkoleniowej - karabinka rozbieralnego systemie AK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B6C63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szt.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9BD59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2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DFB1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5367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846F9F" w:rsidRPr="00110205" w14:paraId="5FE28B21" w14:textId="77777777" w:rsidTr="00846F9F">
        <w:trPr>
          <w:trHeight w:val="4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41B19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1</w:t>
            </w:r>
            <w:r>
              <w:rPr>
                <w:rFonts w:ascii="Arial" w:eastAsia="Times New Roman" w:hAnsi="Arial"/>
                <w:color w:val="000000"/>
              </w:rPr>
              <w:t>9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080B9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Replika granatu ręcznego - treningowego lub szkolnego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70FC0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szt.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40AB8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6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2A1B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31FD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846F9F" w:rsidRPr="00110205" w14:paraId="4499A413" w14:textId="77777777" w:rsidTr="00846F9F">
        <w:trPr>
          <w:trHeight w:val="4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5120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20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4EDD3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</w:rPr>
            </w:pPr>
            <w:r w:rsidRPr="00F51C66">
              <w:rPr>
                <w:rFonts w:ascii="Arial" w:eastAsia="Times New Roman" w:hAnsi="Arial"/>
              </w:rPr>
              <w:t xml:space="preserve">Kurtka </w:t>
            </w:r>
            <w:r>
              <w:rPr>
                <w:rFonts w:ascii="Arial" w:eastAsia="Times New Roman" w:hAnsi="Arial"/>
              </w:rPr>
              <w:t xml:space="preserve">oddychająca, przeciwwiatrowa i przeciwdeszczowa w kamuflażu ochronnym </w:t>
            </w:r>
            <w:r w:rsidRPr="00F51C66">
              <w:rPr>
                <w:rFonts w:ascii="Arial" w:eastAsia="Times New Roman" w:hAnsi="Arial"/>
              </w:rPr>
              <w:t xml:space="preserve"> </w:t>
            </w:r>
            <w:r>
              <w:rPr>
                <w:rFonts w:ascii="Arial" w:eastAsia="Times New Roman" w:hAnsi="Arial"/>
              </w:rPr>
              <w:t>(</w:t>
            </w:r>
            <w:r w:rsidRPr="00F51C66">
              <w:rPr>
                <w:rFonts w:ascii="Arial" w:eastAsia="Times New Roman" w:hAnsi="Arial"/>
              </w:rPr>
              <w:t>wg Wymagań Technicznych</w:t>
            </w:r>
            <w:r>
              <w:rPr>
                <w:rFonts w:ascii="Arial" w:eastAsia="Times New Roman" w:hAnsi="Arial"/>
              </w:rPr>
              <w:t>)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49025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szt.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AA2C7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60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5CC5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DF69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846F9F" w:rsidRPr="00110205" w14:paraId="0E15EC21" w14:textId="77777777" w:rsidTr="00846F9F">
        <w:trPr>
          <w:trHeight w:val="4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3A14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Times New Roman" w:hAnsi="Arial"/>
                <w:color w:val="000000"/>
              </w:rPr>
              <w:t>21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8EE8D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Lornetka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47687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szt.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41B0C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2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5487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AF97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846F9F" w:rsidRPr="00110205" w14:paraId="562B74D3" w14:textId="77777777" w:rsidTr="00846F9F">
        <w:trPr>
          <w:trHeight w:val="4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7145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2</w:t>
            </w:r>
            <w:r>
              <w:rPr>
                <w:rFonts w:ascii="Arial" w:eastAsia="Times New Roman" w:hAnsi="Arial"/>
                <w:color w:val="000000"/>
              </w:rPr>
              <w:t>2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6689D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Latarka czołowa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83550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szt.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21595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30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AE99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09A3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846F9F" w:rsidRPr="00110205" w14:paraId="3BBF9665" w14:textId="77777777" w:rsidTr="00846F9F">
        <w:trPr>
          <w:trHeight w:val="43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AED9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2</w:t>
            </w:r>
            <w:r>
              <w:rPr>
                <w:rFonts w:ascii="Arial" w:eastAsia="Times New Roman" w:hAnsi="Arial"/>
                <w:color w:val="000000"/>
              </w:rPr>
              <w:t>3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99FC2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Nóż typu wojskowego lub multitool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2C905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szt.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67BBD" w14:textId="77777777" w:rsidR="00FF5D8E" w:rsidRPr="00110205" w:rsidRDefault="00FF5D8E" w:rsidP="00772161">
            <w:pPr>
              <w:jc w:val="center"/>
              <w:rPr>
                <w:rFonts w:ascii="Arial" w:eastAsia="Times New Roman" w:hAnsi="Arial"/>
                <w:color w:val="000000"/>
              </w:rPr>
            </w:pPr>
            <w:r w:rsidRPr="00110205">
              <w:rPr>
                <w:rFonts w:ascii="Arial" w:eastAsia="Times New Roman" w:hAnsi="Arial"/>
                <w:color w:val="000000"/>
              </w:rPr>
              <w:t>30</w:t>
            </w:r>
          </w:p>
        </w:tc>
        <w:tc>
          <w:tcPr>
            <w:tcW w:w="1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E0F8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65BB" w14:textId="77777777" w:rsidR="00FF5D8E" w:rsidRPr="00110205" w:rsidRDefault="00FF5D8E" w:rsidP="00772161">
            <w:pPr>
              <w:rPr>
                <w:rFonts w:ascii="Arial" w:eastAsia="Times New Roman" w:hAnsi="Arial"/>
                <w:color w:val="000000"/>
                <w:sz w:val="18"/>
                <w:szCs w:val="18"/>
              </w:rPr>
            </w:pPr>
          </w:p>
        </w:tc>
      </w:tr>
      <w:tr w:rsidR="00846F9F" w:rsidRPr="00110205" w14:paraId="3C933EAD" w14:textId="77777777" w:rsidTr="00846F9F">
        <w:trPr>
          <w:trHeight w:val="435"/>
        </w:trPr>
        <w:tc>
          <w:tcPr>
            <w:tcW w:w="2977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14:paraId="5FC2A390" w14:textId="2274EEB5" w:rsidR="00846F9F" w:rsidRPr="00FE3888" w:rsidRDefault="00846F9F" w:rsidP="00772161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CA71" w14:textId="31B04F9C" w:rsidR="00846F9F" w:rsidRPr="00FE3888" w:rsidRDefault="00846F9F" w:rsidP="00772161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 xml:space="preserve">Razem 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9213A" w14:textId="77777777" w:rsidR="00846F9F" w:rsidRPr="00FE3888" w:rsidRDefault="00846F9F" w:rsidP="00772161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963E7" w14:textId="258362B7" w:rsidR="00846F9F" w:rsidRPr="00FE3888" w:rsidRDefault="00846F9F" w:rsidP="00772161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6C22" w14:textId="77777777" w:rsidR="00846F9F" w:rsidRPr="00FE3888" w:rsidRDefault="00846F9F" w:rsidP="00772161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77D84305" w14:textId="77777777" w:rsidR="00FF5D8E" w:rsidRDefault="00FF5D8E" w:rsidP="00FF5D8E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14:paraId="2818B66A" w14:textId="77777777" w:rsidR="00FF5D8E" w:rsidRDefault="00FF5D8E">
      <w:pPr>
        <w:spacing w:line="247" w:lineRule="auto"/>
        <w:ind w:left="4" w:right="320"/>
        <w:rPr>
          <w:rFonts w:ascii="Times New Roman" w:eastAsia="Times New Roman" w:hAnsi="Times New Roman"/>
          <w:sz w:val="24"/>
        </w:rPr>
      </w:pPr>
    </w:p>
    <w:p w14:paraId="051AAF05" w14:textId="77777777" w:rsidR="007109EC" w:rsidRPr="00A04A43" w:rsidRDefault="007109EC">
      <w:pPr>
        <w:spacing w:line="247" w:lineRule="auto"/>
        <w:ind w:left="4" w:right="320"/>
        <w:rPr>
          <w:rFonts w:ascii="Times New Roman" w:eastAsia="Times New Roman" w:hAnsi="Times New Roman"/>
          <w:b/>
          <w:bCs/>
          <w:sz w:val="24"/>
        </w:rPr>
      </w:pPr>
    </w:p>
    <w:p w14:paraId="325052A5" w14:textId="00D826E8" w:rsidR="007109EC" w:rsidRPr="00A04A43" w:rsidRDefault="00A2180E">
      <w:pPr>
        <w:spacing w:line="247" w:lineRule="auto"/>
        <w:ind w:left="4" w:right="320"/>
        <w:rPr>
          <w:rFonts w:ascii="Times New Roman" w:eastAsia="Times New Roman" w:hAnsi="Times New Roman"/>
          <w:b/>
          <w:bCs/>
          <w:sz w:val="24"/>
        </w:rPr>
      </w:pPr>
      <w:r w:rsidRPr="00A04A43">
        <w:rPr>
          <w:rFonts w:ascii="Times New Roman" w:eastAsia="Times New Roman" w:hAnsi="Times New Roman"/>
          <w:b/>
          <w:bCs/>
          <w:sz w:val="24"/>
        </w:rPr>
        <w:t>WYNIK ODBIORU ILOŚCIOWEGO :</w:t>
      </w:r>
    </w:p>
    <w:p w14:paraId="0E92CEE6" w14:textId="77777777" w:rsidR="00D73978" w:rsidRDefault="00D73978">
      <w:pPr>
        <w:spacing w:line="247" w:lineRule="auto"/>
        <w:ind w:left="4" w:right="320"/>
        <w:rPr>
          <w:rFonts w:ascii="Times New Roman" w:eastAsia="Times New Roman" w:hAnsi="Times New Roman"/>
          <w:sz w:val="24"/>
        </w:rPr>
      </w:pPr>
    </w:p>
    <w:tbl>
      <w:tblPr>
        <w:tblStyle w:val="Tabela-Siatka"/>
        <w:tblW w:w="0" w:type="auto"/>
        <w:tblInd w:w="4" w:type="dxa"/>
        <w:tblLook w:val="04A0" w:firstRow="1" w:lastRow="0" w:firstColumn="1" w:lastColumn="0" w:noHBand="0" w:noVBand="1"/>
      </w:tblPr>
      <w:tblGrid>
        <w:gridCol w:w="5359"/>
        <w:gridCol w:w="3699"/>
      </w:tblGrid>
      <w:tr w:rsidR="00D73978" w14:paraId="400D00E0" w14:textId="77777777" w:rsidTr="00D73978">
        <w:tc>
          <w:tcPr>
            <w:tcW w:w="5520" w:type="dxa"/>
          </w:tcPr>
          <w:p w14:paraId="2F2E6A9D" w14:textId="77777777" w:rsidR="00D73978" w:rsidRDefault="00D73978" w:rsidP="00D73978">
            <w:pPr>
              <w:spacing w:line="0" w:lineRule="atLeast"/>
              <w:ind w:left="124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Należy wpisać obok w rubryce:</w:t>
            </w:r>
          </w:p>
          <w:p w14:paraId="22BCC2E2" w14:textId="77777777" w:rsidR="00D73978" w:rsidRDefault="00D73978" w:rsidP="00D73978">
            <w:pPr>
              <w:spacing w:line="120" w:lineRule="exact"/>
              <w:rPr>
                <w:rFonts w:ascii="Times New Roman" w:eastAsia="Times New Roman" w:hAnsi="Times New Roman"/>
              </w:rPr>
            </w:pPr>
          </w:p>
          <w:p w14:paraId="3E8D21E8" w14:textId="77777777" w:rsidR="00D73978" w:rsidRDefault="00D73978" w:rsidP="00D73978">
            <w:pPr>
              <w:spacing w:line="0" w:lineRule="atLeast"/>
              <w:ind w:left="124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 xml:space="preserve">Pozytywny </w:t>
            </w:r>
            <w:r>
              <w:rPr>
                <w:rFonts w:ascii="Times New Roman" w:eastAsia="Times New Roman" w:hAnsi="Times New Roman"/>
                <w:b/>
                <w:sz w:val="24"/>
              </w:rPr>
              <w:t>lub</w:t>
            </w:r>
            <w:r>
              <w:rPr>
                <w:rFonts w:ascii="Times New Roman" w:eastAsia="Times New Roman" w:hAnsi="Times New Roman"/>
                <w:b/>
                <w:i/>
                <w:sz w:val="24"/>
              </w:rPr>
              <w:t xml:space="preserve"> Negatywny</w:t>
            </w:r>
          </w:p>
          <w:p w14:paraId="105DCA18" w14:textId="77777777" w:rsidR="00D73978" w:rsidRDefault="00D73978">
            <w:pPr>
              <w:spacing w:line="247" w:lineRule="auto"/>
              <w:ind w:right="32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44" w:type="dxa"/>
          </w:tcPr>
          <w:p w14:paraId="285E2DBA" w14:textId="77777777" w:rsidR="00D73978" w:rsidRDefault="00D73978">
            <w:pPr>
              <w:spacing w:line="247" w:lineRule="auto"/>
              <w:ind w:right="320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73978" w14:paraId="7803B913" w14:textId="77777777" w:rsidTr="003663DA">
        <w:tc>
          <w:tcPr>
            <w:tcW w:w="9364" w:type="dxa"/>
            <w:gridSpan w:val="2"/>
          </w:tcPr>
          <w:p w14:paraId="322402ED" w14:textId="09659C6A" w:rsidR="00D73978" w:rsidRDefault="00D73978" w:rsidP="00D73978">
            <w:pPr>
              <w:spacing w:line="264" w:lineRule="auto"/>
              <w:ind w:left="124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UWAGI LUB PRZYCZYNY ODMOWY ODBIORU </w:t>
            </w:r>
            <w:r w:rsidR="00EB5265">
              <w:rPr>
                <w:rFonts w:ascii="Times New Roman" w:eastAsia="Times New Roman" w:hAnsi="Times New Roman"/>
                <w:sz w:val="24"/>
              </w:rPr>
              <w:t>(obowiązkowo wypełnić w </w:t>
            </w:r>
            <w:r>
              <w:rPr>
                <w:rFonts w:ascii="Times New Roman" w:eastAsia="Times New Roman" w:hAnsi="Times New Roman"/>
                <w:sz w:val="24"/>
              </w:rPr>
              <w:t>przypadku odmowy odbioru):</w:t>
            </w:r>
          </w:p>
          <w:p w14:paraId="619A5034" w14:textId="77777777" w:rsidR="00D73978" w:rsidRDefault="00D73978">
            <w:pPr>
              <w:spacing w:line="247" w:lineRule="auto"/>
              <w:ind w:right="320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73978" w14:paraId="777DD983" w14:textId="77777777" w:rsidTr="007B716D">
        <w:tc>
          <w:tcPr>
            <w:tcW w:w="9364" w:type="dxa"/>
            <w:gridSpan w:val="2"/>
          </w:tcPr>
          <w:p w14:paraId="17ACCDC4" w14:textId="77777777" w:rsidR="00D73978" w:rsidRDefault="00D73978" w:rsidP="00D73978">
            <w:pPr>
              <w:spacing w:line="264" w:lineRule="auto"/>
              <w:ind w:left="124"/>
              <w:rPr>
                <w:rFonts w:ascii="Times New Roman" w:eastAsia="Times New Roman" w:hAnsi="Times New Roman"/>
                <w:b/>
                <w:sz w:val="24"/>
              </w:rPr>
            </w:pPr>
          </w:p>
          <w:p w14:paraId="53F0B197" w14:textId="77777777" w:rsidR="00D73978" w:rsidRDefault="00D73978" w:rsidP="00D73978">
            <w:pPr>
              <w:spacing w:line="264" w:lineRule="auto"/>
              <w:ind w:left="124"/>
              <w:rPr>
                <w:rFonts w:ascii="Times New Roman" w:eastAsia="Times New Roman" w:hAnsi="Times New Roman"/>
                <w:b/>
                <w:sz w:val="24"/>
              </w:rPr>
            </w:pPr>
          </w:p>
          <w:p w14:paraId="5B236245" w14:textId="77777777" w:rsidR="00D73978" w:rsidRDefault="00D73978" w:rsidP="00D73978">
            <w:pPr>
              <w:spacing w:line="264" w:lineRule="auto"/>
              <w:ind w:left="124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14:paraId="45BBD229" w14:textId="77777777" w:rsidR="00823220" w:rsidRDefault="00823220">
      <w:pPr>
        <w:spacing w:line="200" w:lineRule="exact"/>
        <w:rPr>
          <w:rFonts w:ascii="Times New Roman" w:eastAsia="Times New Roman" w:hAnsi="Times New Roman"/>
        </w:rPr>
      </w:pPr>
    </w:p>
    <w:p w14:paraId="517A55C5" w14:textId="77777777" w:rsidR="00823220" w:rsidRDefault="00823220">
      <w:pPr>
        <w:spacing w:line="200" w:lineRule="exact"/>
        <w:rPr>
          <w:rFonts w:ascii="Times New Roman" w:eastAsia="Times New Roman" w:hAnsi="Times New Roman"/>
        </w:rPr>
      </w:pPr>
    </w:p>
    <w:p w14:paraId="5D394F77" w14:textId="77777777" w:rsidR="00823220" w:rsidRDefault="00823220">
      <w:pPr>
        <w:spacing w:line="319" w:lineRule="exact"/>
        <w:rPr>
          <w:rFonts w:ascii="Times New Roman" w:eastAsia="Times New Roman" w:hAnsi="Times New Roman"/>
        </w:rPr>
      </w:pPr>
    </w:p>
    <w:p w14:paraId="375D58FB" w14:textId="77777777" w:rsidR="00767817" w:rsidRDefault="00767817">
      <w:pPr>
        <w:spacing w:line="319" w:lineRule="exact"/>
        <w:rPr>
          <w:rFonts w:ascii="Times New Roman" w:eastAsia="Times New Roman" w:hAnsi="Times New Roman"/>
        </w:rPr>
      </w:pPr>
    </w:p>
    <w:p w14:paraId="02AE3D9C" w14:textId="77777777" w:rsidR="00767817" w:rsidRDefault="00767817">
      <w:pPr>
        <w:spacing w:line="319" w:lineRule="exact"/>
        <w:rPr>
          <w:rFonts w:ascii="Times New Roman" w:eastAsia="Times New Roman" w:hAnsi="Times New Roman"/>
        </w:rPr>
      </w:pPr>
    </w:p>
    <w:p w14:paraId="7AAA6D75" w14:textId="2D8E7C55" w:rsidR="00823220" w:rsidRDefault="00506C0B">
      <w:pPr>
        <w:spacing w:line="0" w:lineRule="atLeast"/>
        <w:ind w:left="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UCZESTNICY ODBIORU</w:t>
      </w:r>
      <w:r w:rsidR="00A04A43">
        <w:rPr>
          <w:rFonts w:ascii="Times New Roman" w:eastAsia="Times New Roman" w:hAnsi="Times New Roman"/>
          <w:b/>
          <w:sz w:val="24"/>
        </w:rPr>
        <w:t>:</w:t>
      </w:r>
    </w:p>
    <w:p w14:paraId="36DEC426" w14:textId="77777777" w:rsidR="00A04A43" w:rsidRDefault="00A04A43">
      <w:pPr>
        <w:spacing w:line="0" w:lineRule="atLeast"/>
        <w:ind w:left="4"/>
        <w:rPr>
          <w:rFonts w:ascii="Times New Roman" w:eastAsia="Times New Roman" w:hAnsi="Times New Roman"/>
          <w:b/>
          <w:sz w:val="24"/>
        </w:rPr>
      </w:pPr>
    </w:p>
    <w:p w14:paraId="77360A8D" w14:textId="24EA876E" w:rsidR="00823220" w:rsidRDefault="004B52BB">
      <w:pPr>
        <w:spacing w:line="20" w:lineRule="exact"/>
        <w:rPr>
          <w:rFonts w:ascii="Times New Roman" w:eastAsia="Times New Roman" w:hAnsi="Times New Roman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1" locked="0" layoutInCell="1" allowOverlap="1" wp14:anchorId="2AE84BD5" wp14:editId="368B9BF3">
                <wp:simplePos x="0" y="0"/>
                <wp:positionH relativeFrom="column">
                  <wp:posOffset>0</wp:posOffset>
                </wp:positionH>
                <wp:positionV relativeFrom="paragraph">
                  <wp:posOffset>93979</wp:posOffset>
                </wp:positionV>
                <wp:extent cx="6017260" cy="0"/>
                <wp:effectExtent l="0" t="0" r="0" b="0"/>
                <wp:wrapNone/>
                <wp:docPr id="42" name="Łącznik prosty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726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E52197" id="Łącznik prosty 24" o:spid="_x0000_s1026" style="position:absolute;z-index:-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4pt" to="473.8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6704" behindDoc="1" locked="0" layoutInCell="1" allowOverlap="1" wp14:anchorId="2CB1E187" wp14:editId="270CD50A">
                <wp:simplePos x="0" y="0"/>
                <wp:positionH relativeFrom="column">
                  <wp:posOffset>4394834</wp:posOffset>
                </wp:positionH>
                <wp:positionV relativeFrom="paragraph">
                  <wp:posOffset>91440</wp:posOffset>
                </wp:positionV>
                <wp:extent cx="0" cy="290830"/>
                <wp:effectExtent l="0" t="0" r="19050" b="13970"/>
                <wp:wrapNone/>
                <wp:docPr id="41" name="Łącznik prost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083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7F9F39" id="Łącznik prosty 22" o:spid="_x0000_s1026" style="position:absolute;z-index:-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6.05pt,7.2pt" to="346.0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1" allowOverlap="1" wp14:anchorId="3F25C5E5" wp14:editId="0F614F5D">
                <wp:simplePos x="0" y="0"/>
                <wp:positionH relativeFrom="column">
                  <wp:posOffset>0</wp:posOffset>
                </wp:positionH>
                <wp:positionV relativeFrom="paragraph">
                  <wp:posOffset>378459</wp:posOffset>
                </wp:positionV>
                <wp:extent cx="6017260" cy="0"/>
                <wp:effectExtent l="0" t="0" r="0" b="0"/>
                <wp:wrapNone/>
                <wp:docPr id="40" name="Łącznik prost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726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140F71" id="Łącznik prosty 20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9.8pt" to="473.8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1" locked="0" layoutInCell="1" allowOverlap="1" wp14:anchorId="2725B178" wp14:editId="72F60290">
                <wp:simplePos x="0" y="0"/>
                <wp:positionH relativeFrom="column">
                  <wp:posOffset>0</wp:posOffset>
                </wp:positionH>
                <wp:positionV relativeFrom="paragraph">
                  <wp:posOffset>662304</wp:posOffset>
                </wp:positionV>
                <wp:extent cx="6017260" cy="0"/>
                <wp:effectExtent l="0" t="0" r="0" b="0"/>
                <wp:wrapNone/>
                <wp:docPr id="39" name="Łącznik prost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726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767175" id="Łącznik prosty 18" o:spid="_x0000_s1026" style="position:absolute;z-index:-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2.15pt" to="473.8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9776" behindDoc="1" locked="0" layoutInCell="1" allowOverlap="1" wp14:anchorId="6C1602D0" wp14:editId="50292E80">
                <wp:simplePos x="0" y="0"/>
                <wp:positionH relativeFrom="column">
                  <wp:posOffset>4394834</wp:posOffset>
                </wp:positionH>
                <wp:positionV relativeFrom="paragraph">
                  <wp:posOffset>659765</wp:posOffset>
                </wp:positionV>
                <wp:extent cx="0" cy="340360"/>
                <wp:effectExtent l="0" t="0" r="19050" b="2540"/>
                <wp:wrapNone/>
                <wp:docPr id="38" name="Łącznik prost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36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818A9" id="Łącznik prosty 16" o:spid="_x0000_s1026" style="position:absolute;z-index:-25165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6.05pt,51.95pt" to="346.0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800" behindDoc="1" locked="0" layoutInCell="1" allowOverlap="1" wp14:anchorId="2376C493" wp14:editId="04AEAE6D">
                <wp:simplePos x="0" y="0"/>
                <wp:positionH relativeFrom="column">
                  <wp:posOffset>0</wp:posOffset>
                </wp:positionH>
                <wp:positionV relativeFrom="paragraph">
                  <wp:posOffset>996314</wp:posOffset>
                </wp:positionV>
                <wp:extent cx="6017260" cy="0"/>
                <wp:effectExtent l="0" t="0" r="0" b="0"/>
                <wp:wrapNone/>
                <wp:docPr id="37" name="Łącznik prost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726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B4C58" id="Łącznik prosty 14" o:spid="_x0000_s1026" style="position:absolute;z-index:-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8.45pt" to="473.8pt,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824" behindDoc="1" locked="0" layoutInCell="1" allowOverlap="1" wp14:anchorId="1E5FFB2B" wp14:editId="017E11C6">
                <wp:simplePos x="0" y="0"/>
                <wp:positionH relativeFrom="column">
                  <wp:posOffset>0</wp:posOffset>
                </wp:positionH>
                <wp:positionV relativeFrom="paragraph">
                  <wp:posOffset>1279524</wp:posOffset>
                </wp:positionV>
                <wp:extent cx="6017260" cy="0"/>
                <wp:effectExtent l="0" t="0" r="0" b="0"/>
                <wp:wrapNone/>
                <wp:docPr id="36" name="Łącznik prost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726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CC587" id="Łącznik prosty 12" o:spid="_x0000_s1026" style="position:absolute;z-index:-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0.75pt" to="473.8pt,10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848" behindDoc="1" locked="0" layoutInCell="1" allowOverlap="1" wp14:anchorId="63336A33" wp14:editId="587E3AF5">
                <wp:simplePos x="0" y="0"/>
                <wp:positionH relativeFrom="column">
                  <wp:posOffset>0</wp:posOffset>
                </wp:positionH>
                <wp:positionV relativeFrom="paragraph">
                  <wp:posOffset>1593849</wp:posOffset>
                </wp:positionV>
                <wp:extent cx="6017260" cy="0"/>
                <wp:effectExtent l="0" t="0" r="0" b="0"/>
                <wp:wrapNone/>
                <wp:docPr id="35" name="Łącznik prost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726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8CAD89" id="Łącznik prosty 10" o:spid="_x0000_s1026" style="position:absolute;z-index:-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25.5pt" to="473.8pt,1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3872" behindDoc="1" locked="0" layoutInCell="1" allowOverlap="1" wp14:anchorId="467E0E9A" wp14:editId="58105FCF">
                <wp:simplePos x="0" y="0"/>
                <wp:positionH relativeFrom="column">
                  <wp:posOffset>1904</wp:posOffset>
                </wp:positionH>
                <wp:positionV relativeFrom="paragraph">
                  <wp:posOffset>91440</wp:posOffset>
                </wp:positionV>
                <wp:extent cx="0" cy="1818640"/>
                <wp:effectExtent l="0" t="0" r="19050" b="10160"/>
                <wp:wrapNone/>
                <wp:docPr id="34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86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00116B" id="Łącznik prosty 8" o:spid="_x0000_s1026" style="position:absolute;z-index:-251652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.15pt,7.2pt" to=".15pt,1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4896" behindDoc="1" locked="0" layoutInCell="1" allowOverlap="1" wp14:anchorId="6D030F3F" wp14:editId="335852E9">
                <wp:simplePos x="0" y="0"/>
                <wp:positionH relativeFrom="column">
                  <wp:posOffset>4394834</wp:posOffset>
                </wp:positionH>
                <wp:positionV relativeFrom="paragraph">
                  <wp:posOffset>1277620</wp:posOffset>
                </wp:positionV>
                <wp:extent cx="0" cy="632460"/>
                <wp:effectExtent l="0" t="0" r="19050" b="15240"/>
                <wp:wrapNone/>
                <wp:docPr id="33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246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A901E1" id="Łącznik prosty 6" o:spid="_x0000_s1026" style="position:absolute;z-index:-251651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6.05pt,100.6pt" to="346.05pt,1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5920" behindDoc="1" locked="0" layoutInCell="1" allowOverlap="1" wp14:anchorId="296CD3E8" wp14:editId="3C41A7D9">
                <wp:simplePos x="0" y="0"/>
                <wp:positionH relativeFrom="column">
                  <wp:posOffset>0</wp:posOffset>
                </wp:positionH>
                <wp:positionV relativeFrom="paragraph">
                  <wp:posOffset>1906269</wp:posOffset>
                </wp:positionV>
                <wp:extent cx="6017260" cy="0"/>
                <wp:effectExtent l="0" t="0" r="0" b="0"/>
                <wp:wrapNone/>
                <wp:docPr id="32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726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D33FB" id="Łącznik prosty 4" o:spid="_x0000_s1026" style="position:absolute;z-index:-251650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50.1pt" to="473.8pt,1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6944" behindDoc="1" locked="0" layoutInCell="1" allowOverlap="1" wp14:anchorId="4F0A3409" wp14:editId="371B3F6B">
                <wp:simplePos x="0" y="0"/>
                <wp:positionH relativeFrom="column">
                  <wp:posOffset>6014084</wp:posOffset>
                </wp:positionH>
                <wp:positionV relativeFrom="paragraph">
                  <wp:posOffset>91440</wp:posOffset>
                </wp:positionV>
                <wp:extent cx="0" cy="1818640"/>
                <wp:effectExtent l="0" t="0" r="19050" b="10160"/>
                <wp:wrapNone/>
                <wp:docPr id="31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86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F57F1" id="Łącznik prosty 2" o:spid="_x0000_s1026" style="position:absolute;z-index:-251649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73.55pt,7.2pt" to="473.55pt,1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" strokeweight=".16931mm"/>
            </w:pict>
          </mc:Fallback>
        </mc:AlternateContent>
      </w:r>
    </w:p>
    <w:p w14:paraId="6F3FB689" w14:textId="77777777" w:rsidR="00823220" w:rsidRDefault="00823220">
      <w:pPr>
        <w:spacing w:line="131" w:lineRule="exact"/>
        <w:rPr>
          <w:rFonts w:ascii="Times New Roman" w:eastAsia="Times New Roman" w:hAnsi="Times New Roman"/>
        </w:rPr>
      </w:pPr>
    </w:p>
    <w:p w14:paraId="7A4A9496" w14:textId="77777777" w:rsidR="00823220" w:rsidRDefault="00506C0B">
      <w:pPr>
        <w:tabs>
          <w:tab w:val="left" w:pos="7003"/>
        </w:tabs>
        <w:spacing w:line="0" w:lineRule="atLeast"/>
        <w:ind w:left="12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Imię i nazwisko osoby uczestniczącej w odbiorze: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24"/>
        </w:rPr>
        <w:t>Data i podpis</w:t>
      </w:r>
    </w:p>
    <w:p w14:paraId="1A333136" w14:textId="77777777" w:rsidR="00823220" w:rsidRDefault="00823220">
      <w:pPr>
        <w:spacing w:line="173" w:lineRule="exact"/>
        <w:rPr>
          <w:rFonts w:ascii="Times New Roman" w:eastAsia="Times New Roman" w:hAnsi="Times New Roman"/>
        </w:rPr>
      </w:pPr>
    </w:p>
    <w:p w14:paraId="38F39BB1" w14:textId="77777777" w:rsidR="00823220" w:rsidRDefault="00506C0B">
      <w:pPr>
        <w:spacing w:line="0" w:lineRule="atLeast"/>
        <w:ind w:left="12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Ze strony Wykonawcy</w:t>
      </w:r>
    </w:p>
    <w:p w14:paraId="74A89C2E" w14:textId="77777777" w:rsidR="00823220" w:rsidRDefault="00823220">
      <w:pPr>
        <w:spacing w:line="200" w:lineRule="exact"/>
        <w:rPr>
          <w:rFonts w:ascii="Times New Roman" w:eastAsia="Times New Roman" w:hAnsi="Times New Roman"/>
        </w:rPr>
      </w:pPr>
    </w:p>
    <w:p w14:paraId="037C8A79" w14:textId="77777777" w:rsidR="00823220" w:rsidRDefault="00823220">
      <w:pPr>
        <w:spacing w:line="200" w:lineRule="exact"/>
        <w:rPr>
          <w:rFonts w:ascii="Times New Roman" w:eastAsia="Times New Roman" w:hAnsi="Times New Roman"/>
        </w:rPr>
      </w:pPr>
    </w:p>
    <w:p w14:paraId="5BD8FDE0" w14:textId="77777777" w:rsidR="00823220" w:rsidRDefault="00823220">
      <w:pPr>
        <w:spacing w:line="296" w:lineRule="exact"/>
        <w:rPr>
          <w:rFonts w:ascii="Times New Roman" w:eastAsia="Times New Roman" w:hAnsi="Times New Roman"/>
        </w:rPr>
      </w:pPr>
    </w:p>
    <w:p w14:paraId="2E9063E0" w14:textId="77777777" w:rsidR="00823220" w:rsidRDefault="00506C0B">
      <w:pPr>
        <w:spacing w:line="0" w:lineRule="atLeast"/>
        <w:ind w:left="12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Ze strony Zamawiającego</w:t>
      </w:r>
    </w:p>
    <w:p w14:paraId="7454589F" w14:textId="77777777" w:rsidR="00823220" w:rsidRDefault="00823220">
      <w:pPr>
        <w:spacing w:line="200" w:lineRule="exact"/>
        <w:rPr>
          <w:rFonts w:ascii="Times New Roman" w:eastAsia="Times New Roman" w:hAnsi="Times New Roman"/>
        </w:rPr>
      </w:pPr>
    </w:p>
    <w:p w14:paraId="62D8BA34" w14:textId="77777777" w:rsidR="00823220" w:rsidRDefault="00823220">
      <w:pPr>
        <w:spacing w:line="200" w:lineRule="exact"/>
        <w:rPr>
          <w:rFonts w:ascii="Times New Roman" w:eastAsia="Times New Roman" w:hAnsi="Times New Roman"/>
        </w:rPr>
      </w:pPr>
    </w:p>
    <w:p w14:paraId="2F6C5334" w14:textId="77777777" w:rsidR="00823220" w:rsidRDefault="00823220">
      <w:pPr>
        <w:spacing w:line="200" w:lineRule="exact"/>
        <w:rPr>
          <w:rFonts w:ascii="Times New Roman" w:eastAsia="Times New Roman" w:hAnsi="Times New Roman"/>
        </w:rPr>
      </w:pPr>
    </w:p>
    <w:p w14:paraId="69C0C476" w14:textId="77777777" w:rsidR="00823220" w:rsidRDefault="00823220">
      <w:pPr>
        <w:spacing w:line="200" w:lineRule="exact"/>
        <w:rPr>
          <w:rFonts w:ascii="Times New Roman" w:eastAsia="Times New Roman" w:hAnsi="Times New Roman"/>
        </w:rPr>
      </w:pPr>
    </w:p>
    <w:p w14:paraId="233DC327" w14:textId="77777777" w:rsidR="00823220" w:rsidRDefault="00823220">
      <w:pPr>
        <w:spacing w:line="200" w:lineRule="exact"/>
        <w:rPr>
          <w:rFonts w:ascii="Times New Roman" w:eastAsia="Times New Roman" w:hAnsi="Times New Roman"/>
        </w:rPr>
      </w:pPr>
    </w:p>
    <w:p w14:paraId="1374724F" w14:textId="77777777" w:rsidR="00823220" w:rsidRDefault="00823220">
      <w:pPr>
        <w:spacing w:line="277" w:lineRule="exact"/>
        <w:rPr>
          <w:rFonts w:ascii="Times New Roman" w:eastAsia="Times New Roman" w:hAnsi="Times New Roman"/>
        </w:rPr>
      </w:pPr>
    </w:p>
    <w:p w14:paraId="7551EA95" w14:textId="77777777" w:rsidR="00823220" w:rsidRDefault="00506C0B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zrealizował przedmiot zamówienia, a Zamawiający:</w:t>
      </w:r>
    </w:p>
    <w:p w14:paraId="62A14492" w14:textId="77777777" w:rsidR="00823220" w:rsidRDefault="00823220">
      <w:pPr>
        <w:spacing w:line="151" w:lineRule="exact"/>
        <w:rPr>
          <w:rFonts w:ascii="Times New Roman" w:eastAsia="Times New Roman" w:hAnsi="Times New Roman"/>
        </w:rPr>
      </w:pPr>
    </w:p>
    <w:p w14:paraId="5FD08B59" w14:textId="77777777" w:rsidR="00823220" w:rsidRDefault="00506C0B">
      <w:pPr>
        <w:numPr>
          <w:ilvl w:val="0"/>
          <w:numId w:val="3"/>
        </w:numPr>
        <w:tabs>
          <w:tab w:val="left" w:pos="129"/>
        </w:tabs>
        <w:spacing w:line="232" w:lineRule="auto"/>
        <w:ind w:left="144" w:right="320" w:hanging="14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przyjął go bez zastrzeżeń stwierdzając, że wykonane zmówienie zostało zrealizowane zgodnie z zawartą umową;</w:t>
      </w:r>
    </w:p>
    <w:p w14:paraId="5E7ECE44" w14:textId="77777777" w:rsidR="00823220" w:rsidRDefault="00823220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41BBE6FC" w14:textId="77777777" w:rsidR="00823220" w:rsidRDefault="00506C0B">
      <w:pPr>
        <w:numPr>
          <w:ilvl w:val="0"/>
          <w:numId w:val="3"/>
        </w:numPr>
        <w:tabs>
          <w:tab w:val="left" w:pos="144"/>
        </w:tabs>
        <w:spacing w:line="0" w:lineRule="atLeast"/>
        <w:ind w:left="144" w:hanging="14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przyjął go z zastrzeżeniami (wymienić):</w:t>
      </w:r>
    </w:p>
    <w:p w14:paraId="4DD06C48" w14:textId="77777777" w:rsidR="00823220" w:rsidRDefault="00506C0B" w:rsidP="009E257C">
      <w:pPr>
        <w:numPr>
          <w:ilvl w:val="0"/>
          <w:numId w:val="3"/>
        </w:numPr>
        <w:tabs>
          <w:tab w:val="left" w:pos="144"/>
        </w:tabs>
        <w:spacing w:line="0" w:lineRule="atLeast"/>
        <w:ind w:left="144" w:hanging="14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nie przyjął go z powod</w:t>
      </w:r>
      <w:r w:rsidR="009E257C">
        <w:rPr>
          <w:rFonts w:ascii="Times New Roman" w:eastAsia="Times New Roman" w:hAnsi="Times New Roman"/>
          <w:sz w:val="24"/>
        </w:rPr>
        <w:t>u</w:t>
      </w:r>
    </w:p>
    <w:p w14:paraId="04DFC2D5" w14:textId="77777777" w:rsidR="009E257C" w:rsidRDefault="009E257C" w:rsidP="009E257C">
      <w:pPr>
        <w:tabs>
          <w:tab w:val="left" w:pos="144"/>
        </w:tabs>
        <w:spacing w:line="0" w:lineRule="atLeast"/>
        <w:rPr>
          <w:rFonts w:ascii="Times New Roman" w:eastAsia="Times New Roman" w:hAnsi="Times New Roman"/>
          <w:sz w:val="24"/>
        </w:rPr>
      </w:pPr>
    </w:p>
    <w:p w14:paraId="5FD9E30B" w14:textId="77777777" w:rsidR="009E257C" w:rsidRDefault="009E257C" w:rsidP="009E257C">
      <w:pPr>
        <w:tabs>
          <w:tab w:val="left" w:pos="144"/>
        </w:tabs>
        <w:spacing w:line="0" w:lineRule="atLeast"/>
        <w:rPr>
          <w:rFonts w:ascii="Times New Roman" w:eastAsia="Times New Roman" w:hAnsi="Times New Roman"/>
          <w:sz w:val="24"/>
        </w:rPr>
      </w:pPr>
    </w:p>
    <w:p w14:paraId="600BB758" w14:textId="77777777" w:rsidR="00996AAE" w:rsidRDefault="00996AAE" w:rsidP="009E257C">
      <w:pPr>
        <w:tabs>
          <w:tab w:val="left" w:pos="144"/>
        </w:tabs>
        <w:spacing w:line="0" w:lineRule="atLeast"/>
        <w:rPr>
          <w:rFonts w:ascii="Times New Roman" w:eastAsia="Times New Roman" w:hAnsi="Times New Roman"/>
          <w:sz w:val="24"/>
        </w:rPr>
      </w:pPr>
    </w:p>
    <w:p w14:paraId="659412B0" w14:textId="77777777" w:rsidR="0056206B" w:rsidRDefault="0056206B" w:rsidP="009E257C">
      <w:pPr>
        <w:tabs>
          <w:tab w:val="left" w:pos="144"/>
        </w:tabs>
        <w:spacing w:line="0" w:lineRule="atLeast"/>
        <w:rPr>
          <w:rFonts w:ascii="Times New Roman" w:eastAsia="Times New Roman" w:hAnsi="Times New Roman"/>
          <w:sz w:val="24"/>
        </w:rPr>
      </w:pPr>
    </w:p>
    <w:p w14:paraId="172265CC" w14:textId="77777777" w:rsidR="009E257C" w:rsidRDefault="009E257C" w:rsidP="009E257C">
      <w:pPr>
        <w:tabs>
          <w:tab w:val="left" w:pos="144"/>
        </w:tabs>
        <w:spacing w:line="0" w:lineRule="atLeast"/>
        <w:rPr>
          <w:rFonts w:ascii="Times New Roman" w:eastAsia="Times New Roman" w:hAnsi="Times New Roman"/>
          <w:sz w:val="24"/>
        </w:rPr>
      </w:pPr>
    </w:p>
    <w:p w14:paraId="1DA8087F" w14:textId="4F0E4205" w:rsidR="009E257C" w:rsidRDefault="009E257C" w:rsidP="009E257C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…………………………… </w:t>
      </w:r>
      <w:r>
        <w:rPr>
          <w:rFonts w:ascii="Times New Roman" w:eastAsia="Times New Roman" w:hAnsi="Times New Roman"/>
          <w:sz w:val="24"/>
        </w:rPr>
        <w:tab/>
      </w:r>
      <w:r>
        <w:rPr>
          <w:rFonts w:ascii="Times New Roman" w:eastAsia="Times New Roman" w:hAnsi="Times New Roman"/>
          <w:sz w:val="24"/>
        </w:rPr>
        <w:tab/>
      </w:r>
      <w:r>
        <w:rPr>
          <w:rFonts w:ascii="Times New Roman" w:eastAsia="Times New Roman" w:hAnsi="Times New Roman"/>
          <w:sz w:val="24"/>
        </w:rPr>
        <w:tab/>
      </w:r>
      <w:r>
        <w:rPr>
          <w:rFonts w:ascii="Times New Roman" w:eastAsia="Times New Roman" w:hAnsi="Times New Roman"/>
          <w:sz w:val="24"/>
        </w:rPr>
        <w:tab/>
      </w:r>
      <w:r>
        <w:rPr>
          <w:rFonts w:ascii="Times New Roman" w:eastAsia="Times New Roman" w:hAnsi="Times New Roman"/>
          <w:sz w:val="24"/>
        </w:rPr>
        <w:tab/>
      </w:r>
      <w:r>
        <w:rPr>
          <w:rFonts w:ascii="Times New Roman" w:eastAsia="Times New Roman" w:hAnsi="Times New Roman"/>
          <w:sz w:val="24"/>
        </w:rPr>
        <w:tab/>
        <w:t xml:space="preserve">   …………………………</w:t>
      </w:r>
    </w:p>
    <w:p w14:paraId="525AAB41" w14:textId="032C0159" w:rsidR="009E257C" w:rsidRDefault="009E257C" w:rsidP="009E257C">
      <w:pPr>
        <w:tabs>
          <w:tab w:val="left" w:pos="5868"/>
        </w:tabs>
        <w:spacing w:line="0" w:lineRule="atLeast"/>
        <w:ind w:left="44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Data i podpis przedstawiciela</w:t>
      </w:r>
      <w:r>
        <w:rPr>
          <w:rFonts w:ascii="Times New Roman" w:eastAsia="Times New Roman" w:hAnsi="Times New Roman"/>
          <w:sz w:val="22"/>
        </w:rPr>
        <w:tab/>
        <w:t xml:space="preserve">         Data i podpis przedstawiciela</w:t>
      </w:r>
    </w:p>
    <w:p w14:paraId="0786644E" w14:textId="77777777" w:rsidR="009E257C" w:rsidRDefault="009E257C" w:rsidP="009E257C">
      <w:pPr>
        <w:tabs>
          <w:tab w:val="left" w:pos="5868"/>
        </w:tabs>
        <w:spacing w:line="0" w:lineRule="atLeast"/>
        <w:ind w:left="44"/>
        <w:rPr>
          <w:rFonts w:ascii="Times New Roman" w:eastAsia="Times New Roman" w:hAnsi="Times New Roman"/>
          <w:sz w:val="22"/>
        </w:rPr>
      </w:pPr>
    </w:p>
    <w:p w14:paraId="1FE2219D" w14:textId="37D689A1" w:rsidR="00823220" w:rsidRDefault="009E257C" w:rsidP="0056206B">
      <w:pPr>
        <w:spacing w:line="237" w:lineRule="auto"/>
      </w:pPr>
      <w:r>
        <w:rPr>
          <w:rFonts w:ascii="Times New Roman" w:eastAsia="Times New Roman" w:hAnsi="Times New Roman"/>
          <w:sz w:val="22"/>
        </w:rPr>
        <w:t xml:space="preserve">            Zamawiającego                                                                                           Wykonawc</w:t>
      </w:r>
      <w:r w:rsidR="0056206B">
        <w:rPr>
          <w:rFonts w:ascii="Times New Roman" w:eastAsia="Times New Roman" w:hAnsi="Times New Roman"/>
          <w:sz w:val="22"/>
        </w:rPr>
        <w:t>y</w:t>
      </w:r>
    </w:p>
    <w:sectPr w:rsidR="00823220" w:rsidSect="007A790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38B83" w14:textId="77777777" w:rsidR="006A0944" w:rsidRDefault="006A0944">
      <w:r>
        <w:separator/>
      </w:r>
    </w:p>
  </w:endnote>
  <w:endnote w:type="continuationSeparator" w:id="0">
    <w:p w14:paraId="5432A967" w14:textId="77777777" w:rsidR="006A0944" w:rsidRDefault="006A0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28EEE" w14:textId="77777777" w:rsidR="006A0944" w:rsidRDefault="006A0944">
      <w:r>
        <w:separator/>
      </w:r>
    </w:p>
  </w:footnote>
  <w:footnote w:type="continuationSeparator" w:id="0">
    <w:p w14:paraId="396DC973" w14:textId="77777777" w:rsidR="006A0944" w:rsidRDefault="006A0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-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67FD1CE4"/>
    <w:multiLevelType w:val="hybridMultilevel"/>
    <w:tmpl w:val="BCAC9E58"/>
    <w:lvl w:ilvl="0" w:tplc="8110B05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6534463">
    <w:abstractNumId w:val="0"/>
    <w:lvlOverride w:ilvl="0">
      <w:startOverride w:val="1"/>
    </w:lvlOverride>
  </w:num>
  <w:num w:numId="2" w16cid:durableId="476654648">
    <w:abstractNumId w:val="1"/>
    <w:lvlOverride w:ilvl="0">
      <w:startOverride w:val="1"/>
    </w:lvlOverride>
  </w:num>
  <w:num w:numId="3" w16cid:durableId="695891662">
    <w:abstractNumId w:val="2"/>
  </w:num>
  <w:num w:numId="4" w16cid:durableId="6263492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FD1"/>
    <w:rsid w:val="000B0522"/>
    <w:rsid w:val="000B7673"/>
    <w:rsid w:val="000D5586"/>
    <w:rsid w:val="0016417F"/>
    <w:rsid w:val="001C3AA2"/>
    <w:rsid w:val="00273B0F"/>
    <w:rsid w:val="00302E00"/>
    <w:rsid w:val="0036023D"/>
    <w:rsid w:val="003A26FA"/>
    <w:rsid w:val="003F71BD"/>
    <w:rsid w:val="003F7854"/>
    <w:rsid w:val="00425ECC"/>
    <w:rsid w:val="00465871"/>
    <w:rsid w:val="004B1400"/>
    <w:rsid w:val="004B52BB"/>
    <w:rsid w:val="00506C0B"/>
    <w:rsid w:val="00525D60"/>
    <w:rsid w:val="0056206B"/>
    <w:rsid w:val="005761F4"/>
    <w:rsid w:val="005D3923"/>
    <w:rsid w:val="00641844"/>
    <w:rsid w:val="006A0944"/>
    <w:rsid w:val="007109EC"/>
    <w:rsid w:val="00750FD1"/>
    <w:rsid w:val="00767817"/>
    <w:rsid w:val="00781C87"/>
    <w:rsid w:val="007A7909"/>
    <w:rsid w:val="00823220"/>
    <w:rsid w:val="00846F9F"/>
    <w:rsid w:val="0089109A"/>
    <w:rsid w:val="00996AAE"/>
    <w:rsid w:val="0099734B"/>
    <w:rsid w:val="009B64C3"/>
    <w:rsid w:val="009B70F8"/>
    <w:rsid w:val="009C1A94"/>
    <w:rsid w:val="009E257C"/>
    <w:rsid w:val="00A04A43"/>
    <w:rsid w:val="00A2180E"/>
    <w:rsid w:val="00B73839"/>
    <w:rsid w:val="00B738FF"/>
    <w:rsid w:val="00B87CC9"/>
    <w:rsid w:val="00BA5B7B"/>
    <w:rsid w:val="00C20CAB"/>
    <w:rsid w:val="00D73978"/>
    <w:rsid w:val="00DA1432"/>
    <w:rsid w:val="00E2277D"/>
    <w:rsid w:val="00E950C7"/>
    <w:rsid w:val="00EB5265"/>
    <w:rsid w:val="00EC3BC8"/>
    <w:rsid w:val="00F0559A"/>
    <w:rsid w:val="00F115DC"/>
    <w:rsid w:val="00F21B85"/>
    <w:rsid w:val="00F51F64"/>
    <w:rsid w:val="00F7406A"/>
    <w:rsid w:val="00F84507"/>
    <w:rsid w:val="00FF5D8E"/>
    <w:rsid w:val="42686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CE1AD37"/>
  <w15:docId w15:val="{B88AB031-734C-46CF-8C6B-E99D52F2E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3220"/>
    <w:rPr>
      <w:rFonts w:ascii="Calibri" w:eastAsia="Calibri" w:hAnsi="Calibri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D55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D558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15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15DC"/>
    <w:rPr>
      <w:rFonts w:ascii="Calibri" w:eastAsia="Calibri" w:hAnsi="Calibri" w:cs="Arial"/>
    </w:rPr>
  </w:style>
  <w:style w:type="paragraph" w:styleId="Stopka">
    <w:name w:val="footer"/>
    <w:basedOn w:val="Normalny"/>
    <w:link w:val="StopkaZnak"/>
    <w:uiPriority w:val="99"/>
    <w:unhideWhenUsed/>
    <w:rsid w:val="00F115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15DC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640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Nowak</dc:creator>
  <cp:lastModifiedBy>Rycho Rych</cp:lastModifiedBy>
  <cp:revision>2</cp:revision>
  <dcterms:created xsi:type="dcterms:W3CDTF">2025-11-27T09:57:00Z</dcterms:created>
  <dcterms:modified xsi:type="dcterms:W3CDTF">2025-11-27T09:57:00Z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1045-12.2.0.13266</vt:lpwstr>
  </property>
  <property fmtid="{D5CDD505-2E9C-101B-9397-08002B2CF9AE}" pid="3" name="ICV">
    <vt:lpwstr>39B65B2A709E45BEB04D358641E015D4_12</vt:lpwstr>
  </property>
</Properties>
</file>